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FBC" w:rsidRPr="000301ED" w:rsidRDefault="00462B66" w:rsidP="00FD1258">
      <w:pPr>
        <w:pStyle w:val="Nagwek5"/>
        <w:numPr>
          <w:ilvl w:val="0"/>
          <w:numId w:val="0"/>
        </w:numPr>
        <w:suppressAutoHyphens/>
        <w:jc w:val="right"/>
        <w:rPr>
          <w:rFonts w:asciiTheme="minorHAnsi" w:hAnsiTheme="minorHAnsi" w:cs="Tahoma"/>
          <w:i w:val="0"/>
          <w:sz w:val="22"/>
          <w:szCs w:val="22"/>
        </w:rPr>
      </w:pPr>
      <w:r>
        <w:rPr>
          <w:rFonts w:asciiTheme="minorHAnsi" w:hAnsiTheme="minorHAnsi" w:cs="Tahoma"/>
          <w:i w:val="0"/>
          <w:sz w:val="22"/>
          <w:szCs w:val="22"/>
        </w:rPr>
        <w:t xml:space="preserve"> - </w:t>
      </w:r>
      <w:r w:rsidR="009C0FBC" w:rsidRPr="000301ED">
        <w:rPr>
          <w:rFonts w:asciiTheme="minorHAnsi" w:hAnsiTheme="minorHAnsi" w:cs="Tahoma"/>
          <w:i w:val="0"/>
          <w:sz w:val="22"/>
          <w:szCs w:val="22"/>
        </w:rPr>
        <w:t xml:space="preserve">Załącznik nr 2 do SIWZ </w:t>
      </w:r>
    </w:p>
    <w:p w:rsidR="009C0FBC" w:rsidRPr="000301ED" w:rsidRDefault="006B4ABA" w:rsidP="00FD1258">
      <w:pPr>
        <w:pStyle w:val="Nagwek5"/>
        <w:numPr>
          <w:ilvl w:val="0"/>
          <w:numId w:val="0"/>
        </w:numPr>
        <w:suppressAutoHyphens/>
        <w:jc w:val="right"/>
        <w:rPr>
          <w:rFonts w:asciiTheme="minorHAnsi" w:hAnsiTheme="minorHAnsi" w:cs="Tahoma"/>
          <w:i w:val="0"/>
          <w:sz w:val="22"/>
          <w:szCs w:val="22"/>
        </w:rPr>
      </w:pPr>
      <w:r>
        <w:rPr>
          <w:rFonts w:asciiTheme="minorHAnsi" w:hAnsiTheme="minorHAnsi" w:cs="Tahoma"/>
          <w:i w:val="0"/>
          <w:sz w:val="22"/>
          <w:szCs w:val="22"/>
        </w:rPr>
        <w:t>Nr sprawy EZ.28.132</w:t>
      </w:r>
      <w:r w:rsidR="00453A22" w:rsidRPr="000301ED">
        <w:rPr>
          <w:rFonts w:asciiTheme="minorHAnsi" w:hAnsiTheme="minorHAnsi" w:cs="Tahoma"/>
          <w:i w:val="0"/>
          <w:sz w:val="22"/>
          <w:szCs w:val="22"/>
        </w:rPr>
        <w:t>.2020</w:t>
      </w:r>
    </w:p>
    <w:p w:rsidR="009C0FBC" w:rsidRPr="000301ED" w:rsidRDefault="009C0FBC" w:rsidP="003F0FE2">
      <w:pPr>
        <w:jc w:val="right"/>
        <w:rPr>
          <w:rFonts w:asciiTheme="minorHAnsi" w:hAnsiTheme="minorHAnsi" w:cs="Tahoma"/>
          <w:b/>
          <w:i/>
          <w:sz w:val="22"/>
          <w:szCs w:val="22"/>
          <w:u w:val="single"/>
        </w:rPr>
      </w:pPr>
    </w:p>
    <w:p w:rsidR="009C0FBC" w:rsidRPr="000301ED" w:rsidRDefault="009C0FBC" w:rsidP="00FD1258">
      <w:pPr>
        <w:pStyle w:val="Nagwek1"/>
        <w:suppressAutoHyphens/>
        <w:ind w:left="0"/>
        <w:jc w:val="center"/>
        <w:rPr>
          <w:rFonts w:asciiTheme="minorHAnsi" w:hAnsiTheme="minorHAnsi" w:cs="Tahoma"/>
          <w:i w:val="0"/>
          <w:sz w:val="22"/>
          <w:szCs w:val="22"/>
        </w:rPr>
      </w:pPr>
      <w:r w:rsidRPr="000301ED">
        <w:rPr>
          <w:rFonts w:asciiTheme="minorHAnsi" w:hAnsiTheme="minorHAnsi" w:cs="Tahoma"/>
          <w:i w:val="0"/>
          <w:sz w:val="22"/>
          <w:szCs w:val="22"/>
        </w:rPr>
        <w:t>ZESTAWIENIE PARAMETRÓW TECHNICZNYCH, WARUNKÓW GWARANCJI ORAZ SZKOLEŃ</w:t>
      </w:r>
    </w:p>
    <w:p w:rsidR="003464B5" w:rsidRPr="000301ED" w:rsidRDefault="003464B5" w:rsidP="003464B5">
      <w:pPr>
        <w:jc w:val="center"/>
        <w:rPr>
          <w:rFonts w:asciiTheme="minorHAnsi" w:hAnsiTheme="minorHAnsi"/>
          <w:b/>
          <w:u w:val="single"/>
        </w:rPr>
      </w:pPr>
      <w:r w:rsidRPr="000301ED">
        <w:rPr>
          <w:rFonts w:asciiTheme="minorHAnsi" w:hAnsiTheme="minorHAnsi"/>
          <w:b/>
          <w:u w:val="single"/>
        </w:rPr>
        <w:t>Pakiet nr 1</w:t>
      </w:r>
    </w:p>
    <w:p w:rsidR="009C0FBC" w:rsidRPr="000301ED" w:rsidRDefault="009C0FBC" w:rsidP="00FD1258">
      <w:pPr>
        <w:rPr>
          <w:rFonts w:asciiTheme="minorHAnsi" w:hAnsiTheme="minorHAnsi" w:cs="Tahoma"/>
          <w:b/>
          <w:bCs/>
          <w:sz w:val="22"/>
          <w:szCs w:val="22"/>
          <w:u w:val="single"/>
          <w:lang w:eastAsia="ar-SA"/>
        </w:rPr>
      </w:pPr>
    </w:p>
    <w:p w:rsidR="00114582" w:rsidRPr="006A0A29" w:rsidRDefault="00114582" w:rsidP="00114582">
      <w:pPr>
        <w:tabs>
          <w:tab w:val="left" w:pos="851"/>
        </w:tabs>
        <w:ind w:left="851" w:hanging="851"/>
        <w:jc w:val="both"/>
        <w:rPr>
          <w:rFonts w:ascii="Calibri" w:hAnsi="Calibri" w:cs="Calibri"/>
          <w:b/>
          <w:sz w:val="22"/>
          <w:szCs w:val="22"/>
        </w:rPr>
      </w:pPr>
      <w:r w:rsidRPr="006A0A29">
        <w:rPr>
          <w:rFonts w:ascii="Calibri" w:hAnsi="Calibri" w:cs="Tahoma"/>
          <w:b/>
          <w:sz w:val="22"/>
          <w:szCs w:val="22"/>
        </w:rPr>
        <w:t xml:space="preserve">Dotyczy: postępowanie o udzielenie zamówienia publicznego prowadzonego w trybie przetargu nieograniczonego o wartości powyżej 214 000 euro na dostawę wyposażenia dla Oddziału Intensywnej Terapii i Anestezjologii oraz Bloku Operacyjnego  Wojewódzkiego Wielospecjalistycznego Centrum Onkologii i Traumatologii im. M. Kopernika w Łodzi w ramach projektu </w:t>
      </w:r>
      <w:proofErr w:type="spellStart"/>
      <w:r w:rsidRPr="006A0A29">
        <w:rPr>
          <w:rFonts w:ascii="Calibri" w:hAnsi="Calibri" w:cs="Tahoma"/>
          <w:b/>
          <w:sz w:val="22"/>
          <w:szCs w:val="22"/>
        </w:rPr>
        <w:t>pn</w:t>
      </w:r>
      <w:proofErr w:type="spellEnd"/>
      <w:r w:rsidRPr="006A0A29">
        <w:rPr>
          <w:rFonts w:ascii="Calibri" w:hAnsi="Calibri" w:cs="Tahoma"/>
          <w:b/>
          <w:sz w:val="22"/>
          <w:szCs w:val="22"/>
        </w:rPr>
        <w:t>:</w:t>
      </w:r>
      <w:r w:rsidRPr="006A0A29">
        <w:rPr>
          <w:rFonts w:ascii="Calibri" w:hAnsi="Calibri" w:cs="Calibri"/>
          <w:b/>
          <w:color w:val="00000A"/>
          <w:sz w:val="22"/>
          <w:szCs w:val="22"/>
          <w:shd w:val="clear" w:color="auto" w:fill="FFFFFF"/>
        </w:rPr>
        <w:t xml:space="preserve"> </w:t>
      </w:r>
      <w:r w:rsidRPr="006A0A29">
        <w:rPr>
          <w:rFonts w:ascii="Calibri" w:eastAsia="Tahoma" w:hAnsi="Calibri" w:cs="Tahoma"/>
          <w:b/>
          <w:sz w:val="22"/>
          <w:szCs w:val="22"/>
        </w:rPr>
        <w:t>”</w:t>
      </w:r>
      <w:r w:rsidRPr="006A0A29">
        <w:rPr>
          <w:rFonts w:ascii="Calibri" w:eastAsia="Tahoma" w:hAnsi="Calibri" w:cs="Tahoma"/>
          <w:b/>
          <w:i/>
          <w:sz w:val="22"/>
          <w:szCs w:val="22"/>
        </w:rPr>
        <w:t>Zwiększenie dostępności i jakości usług zdrowotnych w Wojewódzkim Szpitalu Specjalistycznym im. M. Kopernika w Łodzi poprzez przebudowę modernizację Bloku Operacyjnego, Oddziału Anestezjologii i  Intensywnej Terapii oraz Zakładu Diagnostyki Laboratoryjnej Banku Krwi i Pracowni Serologii</w:t>
      </w:r>
      <w:r w:rsidRPr="006A0A29">
        <w:rPr>
          <w:rFonts w:ascii="Calibri" w:eastAsia="Tahoma" w:hAnsi="Calibri" w:cs="Tahoma"/>
          <w:b/>
          <w:sz w:val="22"/>
          <w:szCs w:val="22"/>
        </w:rPr>
        <w:t>"</w:t>
      </w:r>
      <w:r w:rsidRPr="006A0A29">
        <w:rPr>
          <w:rFonts w:ascii="Calibri" w:hAnsi="Calibri" w:cs="Calibri"/>
          <w:b/>
          <w:sz w:val="22"/>
          <w:szCs w:val="22"/>
        </w:rPr>
        <w:t>.</w:t>
      </w:r>
    </w:p>
    <w:p w:rsidR="00613E4F" w:rsidRPr="000301ED" w:rsidRDefault="00613E4F" w:rsidP="00C46A05">
      <w:pPr>
        <w:ind w:left="993" w:hanging="993"/>
        <w:rPr>
          <w:rFonts w:asciiTheme="minorHAnsi" w:hAnsiTheme="minorHAnsi" w:cs="Tahoma"/>
          <w:b/>
          <w:sz w:val="22"/>
          <w:szCs w:val="22"/>
        </w:rPr>
      </w:pPr>
    </w:p>
    <w:p w:rsidR="0090695C" w:rsidRPr="000301ED" w:rsidRDefault="0090695C" w:rsidP="00FD1258">
      <w:pPr>
        <w:tabs>
          <w:tab w:val="left" w:pos="1276"/>
        </w:tabs>
        <w:ind w:left="1134" w:hanging="1134"/>
        <w:jc w:val="both"/>
        <w:rPr>
          <w:rFonts w:asciiTheme="minorHAnsi" w:hAnsiTheme="minorHAnsi" w:cs="Tahoma"/>
          <w:i/>
          <w:sz w:val="22"/>
          <w:szCs w:val="22"/>
        </w:rPr>
      </w:pPr>
    </w:p>
    <w:p w:rsidR="009C0FBC" w:rsidRPr="000301ED" w:rsidRDefault="009C0FBC" w:rsidP="00FD1258">
      <w:pPr>
        <w:jc w:val="both"/>
        <w:rPr>
          <w:rFonts w:asciiTheme="minorHAnsi" w:hAnsiTheme="minorHAnsi" w:cs="Tahoma"/>
          <w:b/>
          <w:bCs/>
          <w:sz w:val="22"/>
          <w:szCs w:val="22"/>
          <w:u w:val="single"/>
        </w:rPr>
      </w:pPr>
      <w:r w:rsidRPr="000301ED">
        <w:rPr>
          <w:rFonts w:asciiTheme="minorHAnsi" w:hAnsiTheme="minorHAnsi" w:cs="Tahoma"/>
          <w:b/>
          <w:bCs/>
          <w:sz w:val="22"/>
          <w:szCs w:val="22"/>
          <w:u w:val="single"/>
        </w:rPr>
        <w:t xml:space="preserve">Uwaga: </w:t>
      </w:r>
      <w:bookmarkStart w:id="0" w:name="_GoBack"/>
      <w:bookmarkEnd w:id="0"/>
    </w:p>
    <w:p w:rsidR="009C0FBC" w:rsidRPr="000301ED" w:rsidRDefault="009C0FBC" w:rsidP="00FD1258">
      <w:pPr>
        <w:jc w:val="both"/>
        <w:rPr>
          <w:rFonts w:asciiTheme="minorHAnsi" w:hAnsiTheme="minorHAnsi" w:cs="Tahoma"/>
          <w:sz w:val="22"/>
          <w:szCs w:val="22"/>
        </w:rPr>
      </w:pPr>
      <w:r w:rsidRPr="000301ED">
        <w:rPr>
          <w:rFonts w:asciiTheme="minorHAnsi" w:hAnsiTheme="minorHAnsi" w:cs="Tahoma"/>
          <w:sz w:val="22"/>
          <w:szCs w:val="22"/>
        </w:rPr>
        <w:t>Wymogiem jest, aby wartości podane w kolumnie „odpowiedź wykonawcy” były zgodne ze stanem faktycznym oraz danymi zawartymi w oficjalnym dokumencie przedstawiającym dane techniczne (np. katalog). Zamawiający ma prawo wystąpić do wykonawców o udzielenie dalszych wyjaśnień niezbędnych dla weryfikacji udzielonych odpowiedzi.</w:t>
      </w:r>
    </w:p>
    <w:p w:rsidR="003D259D" w:rsidRPr="000301ED" w:rsidRDefault="003D259D" w:rsidP="00FD1258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W w:w="4763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6782"/>
        <w:gridCol w:w="27"/>
        <w:gridCol w:w="29"/>
        <w:gridCol w:w="3087"/>
        <w:gridCol w:w="29"/>
        <w:gridCol w:w="3792"/>
      </w:tblGrid>
      <w:tr w:rsidR="00630944" w:rsidRPr="000301ED" w:rsidTr="00D11CE0">
        <w:trPr>
          <w:cantSplit/>
          <w:trHeight w:val="430"/>
        </w:trPr>
        <w:tc>
          <w:tcPr>
            <w:tcW w:w="2657" w:type="pct"/>
            <w:gridSpan w:val="4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630944" w:rsidP="00FD125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01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minimalnych parametrów technicznych</w:t>
            </w:r>
          </w:p>
        </w:tc>
        <w:tc>
          <w:tcPr>
            <w:tcW w:w="1057" w:type="pct"/>
            <w:gridSpan w:val="2"/>
            <w:shd w:val="clear" w:color="auto" w:fill="D9D9D9"/>
            <w:vAlign w:val="center"/>
          </w:tcPr>
          <w:p w:rsidR="00630944" w:rsidRPr="000301ED" w:rsidRDefault="00630944" w:rsidP="00FD125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01ED">
              <w:rPr>
                <w:rFonts w:asciiTheme="minorHAnsi" w:hAnsiTheme="minorHAnsi"/>
                <w:b/>
                <w:sz w:val="22"/>
                <w:szCs w:val="22"/>
              </w:rPr>
              <w:t>Parametry  i wartości wymagane</w:t>
            </w:r>
            <w:r w:rsidR="005C46CB" w:rsidRPr="000301ED">
              <w:rPr>
                <w:rFonts w:asciiTheme="minorHAnsi" w:hAnsiTheme="minorHAnsi"/>
                <w:b/>
                <w:sz w:val="22"/>
                <w:szCs w:val="22"/>
              </w:rPr>
              <w:t>/oceniane</w:t>
            </w:r>
          </w:p>
        </w:tc>
        <w:tc>
          <w:tcPr>
            <w:tcW w:w="1286" w:type="pct"/>
            <w:shd w:val="clear" w:color="auto" w:fill="D9D9D9"/>
            <w:vAlign w:val="center"/>
          </w:tcPr>
          <w:p w:rsidR="00630944" w:rsidRPr="000301ED" w:rsidRDefault="00630944" w:rsidP="00FD125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01ED">
              <w:rPr>
                <w:rFonts w:asciiTheme="minorHAnsi" w:hAnsiTheme="minorHAnsi"/>
                <w:b/>
                <w:sz w:val="22"/>
                <w:szCs w:val="22"/>
              </w:rPr>
              <w:t xml:space="preserve">PARAMETRY OFEROWANE: Potwierdzenie Wykonawcy </w:t>
            </w:r>
          </w:p>
          <w:p w:rsidR="00630944" w:rsidRPr="000301ED" w:rsidRDefault="00630944" w:rsidP="00FD125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01ED">
              <w:rPr>
                <w:rFonts w:asciiTheme="minorHAnsi" w:hAnsiTheme="minorHAnsi"/>
                <w:b/>
                <w:sz w:val="22"/>
                <w:szCs w:val="22"/>
              </w:rPr>
              <w:t>TAK lub opis parametrów oferowanych/ podać zakresy/ opisać</w:t>
            </w:r>
          </w:p>
        </w:tc>
      </w:tr>
      <w:tr w:rsidR="00D53030" w:rsidRPr="000301ED" w:rsidTr="00D53030">
        <w:trPr>
          <w:cantSplit/>
          <w:trHeight w:val="404"/>
        </w:trPr>
        <w:tc>
          <w:tcPr>
            <w:tcW w:w="5000" w:type="pct"/>
            <w:gridSpan w:val="7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3030" w:rsidRPr="000301ED" w:rsidRDefault="00264044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Stół zabiegowy – 2 sztuki</w:t>
            </w: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630944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630944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Nazwa – Model/typ/numer katalogowy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8A7CA8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630944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Producent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8A7CA8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 xml:space="preserve">Kraj pochodzenia 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8A7CA8" w:rsidP="00FD1258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Rok produkcji  min. 20</w:t>
            </w:r>
            <w:r w:rsidR="00D53030" w:rsidRPr="000301ED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8A7CA8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Klasa wyrobu medycznego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8A7CA8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53030" w:rsidRPr="000301ED" w:rsidTr="00B35125">
        <w:trPr>
          <w:cantSplit/>
          <w:trHeight w:val="404"/>
        </w:trPr>
        <w:tc>
          <w:tcPr>
            <w:tcW w:w="5000" w:type="pct"/>
            <w:gridSpan w:val="7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3030" w:rsidRPr="00670E38" w:rsidRDefault="00D53030" w:rsidP="00FD1258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3B4191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3B4191">
              <w:rPr>
                <w:rFonts w:ascii="Calibri" w:hAnsi="Calibri" w:cs="Calibri"/>
                <w:sz w:val="18"/>
                <w:szCs w:val="18"/>
              </w:rPr>
              <w:t>Stół do  zabiegowo - operacyjny. Napęd główny stołu elektrohydrauliczny.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392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Funkcje stołu uzyskiwane przy pomocy siłowników elektrohydraulicznych sterowanych pilotem przewodowym:</w:t>
            </w:r>
          </w:p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- regulacja wysokości</w:t>
            </w:r>
          </w:p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- przechył boczny</w:t>
            </w:r>
          </w:p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- przechył wzdłużny</w:t>
            </w:r>
          </w:p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- poziomowanie blatu przy pomocy jednego przycisku</w:t>
            </w:r>
          </w:p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Pilot wyposażony we wskaźniki diodowe stanu naładowania baterii i przycisk zmiany orientacji ułożenia pacjenta w zależności od zamontowania podgłówka i podnóżków, wyposażony w diodę sygnalizacyjną ładowania baterii z sieci elektrycznej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448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Pilot przewodowy z systemem zabezpieczającym przed przypadkowym uruchomieniem funkcji, ulegający dezaktywacji po upływie 30 sekund.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408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 xml:space="preserve">Przycisk funkcji </w:t>
            </w:r>
            <w:proofErr w:type="spellStart"/>
            <w:r w:rsidRPr="002F4E48">
              <w:rPr>
                <w:rFonts w:ascii="Calibri" w:hAnsi="Calibri" w:cs="Calibri"/>
                <w:sz w:val="18"/>
                <w:szCs w:val="18"/>
              </w:rPr>
              <w:t>Trendelenburg</w:t>
            </w:r>
            <w:proofErr w:type="spellEnd"/>
            <w:r w:rsidRPr="002F4E48">
              <w:rPr>
                <w:rFonts w:ascii="Calibri" w:hAnsi="Calibri" w:cs="Calibri"/>
                <w:sz w:val="18"/>
                <w:szCs w:val="18"/>
              </w:rPr>
              <w:t xml:space="preserve"> wyróżniony kolorem innym niż kolor pozostałych przycisków.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Default="00114582" w:rsidP="0011458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– 10 pkt</w:t>
            </w:r>
          </w:p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NIE – 0 PKT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408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Dodatkowy sygnał dźwiękowy ostrzegający przed rozładowaniem akumulatora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Default="00114582" w:rsidP="0011458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– 10 pkt</w:t>
            </w:r>
          </w:p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– 0 pkt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428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Zasilanie bateryjne 24 V z urządzeniem ładującym wbudowanym w podstawę stołu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Długość stołu z blatem min. 2100 mm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Całkowita szerokość blatu min. 560 mm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 xml:space="preserve">Blat wyposażony w listwy umożliwiające montaż wyposażenia dodatkowego na bokach każdego segmentu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Osłony kolumny jednolite pozbawione połączeń śrubowych (z wyłączeniem kołnierza na stalowych segmentach teleskopowych)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Dodatkowy panel sterujący umieszczony z boku kolumny wyposażony w funkcje jak na pilocie. Panel z systemem zabezpieczającym przed przypadkowym uruchomieniem funkcji.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Zakres regulacji wysokości (z materacem) min. od 700 do 1030 mm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Zakres regulacji oparcia pleców min. od - 45</w:t>
            </w:r>
            <w:r w:rsidRPr="002F4E48">
              <w:rPr>
                <w:rFonts w:ascii="Calibri" w:hAnsi="Calibri" w:cs="Calibri"/>
                <w:sz w:val="18"/>
                <w:szCs w:val="18"/>
                <w:vertAlign w:val="superscript"/>
              </w:rPr>
              <w:t>0</w:t>
            </w:r>
            <w:r w:rsidRPr="002F4E48">
              <w:rPr>
                <w:rFonts w:ascii="Calibri" w:hAnsi="Calibri" w:cs="Calibri"/>
                <w:sz w:val="18"/>
                <w:szCs w:val="18"/>
              </w:rPr>
              <w:t xml:space="preserve"> do 85</w:t>
            </w:r>
            <w:r w:rsidRPr="002F4E48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0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Zakres regulacji podgłówka min od - 45</w:t>
            </w:r>
            <w:r w:rsidRPr="002F4E48">
              <w:rPr>
                <w:rFonts w:ascii="Calibri" w:hAnsi="Calibri" w:cs="Calibri"/>
                <w:sz w:val="18"/>
                <w:szCs w:val="18"/>
                <w:vertAlign w:val="superscript"/>
              </w:rPr>
              <w:t>0</w:t>
            </w:r>
            <w:r w:rsidRPr="002F4E48">
              <w:rPr>
                <w:rFonts w:ascii="Calibri" w:hAnsi="Calibri" w:cs="Calibri"/>
                <w:sz w:val="18"/>
                <w:szCs w:val="18"/>
              </w:rPr>
              <w:t xml:space="preserve"> do 45</w:t>
            </w:r>
            <w:r w:rsidRPr="002F4E48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0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tabs>
                <w:tab w:val="num" w:pos="0"/>
              </w:tabs>
              <w:autoSpaceDN w:val="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Regulacja przechyłu bocznego min +/- 30</w:t>
            </w:r>
            <w:r w:rsidRPr="002F4E48">
              <w:rPr>
                <w:rFonts w:ascii="Calibri" w:hAnsi="Calibri" w:cs="Calibri"/>
                <w:sz w:val="18"/>
                <w:szCs w:val="18"/>
                <w:vertAlign w:val="superscript"/>
              </w:rPr>
              <w:t>0</w:t>
            </w:r>
            <w:r w:rsidRPr="002F4E48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 xml:space="preserve">Regulacja przechyłu wzdłużnego (pozycja </w:t>
            </w:r>
            <w:proofErr w:type="spellStart"/>
            <w:r w:rsidRPr="002F4E48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2F4E48">
              <w:rPr>
                <w:rFonts w:ascii="Calibri" w:hAnsi="Calibri" w:cs="Calibri"/>
                <w:sz w:val="18"/>
                <w:szCs w:val="18"/>
              </w:rPr>
              <w:t xml:space="preserve"> i anty-</w:t>
            </w:r>
            <w:proofErr w:type="spellStart"/>
            <w:r w:rsidRPr="002F4E48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2F4E48">
              <w:rPr>
                <w:rFonts w:ascii="Calibri" w:hAnsi="Calibri" w:cs="Calibri"/>
                <w:sz w:val="18"/>
                <w:szCs w:val="18"/>
              </w:rPr>
              <w:t>) min +/- 40</w:t>
            </w:r>
            <w:r w:rsidRPr="002F4E48">
              <w:rPr>
                <w:rFonts w:ascii="Calibri" w:hAnsi="Calibri" w:cs="Calibri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Zakres regulacji kątowej podnóżków min. od - 90</w:t>
            </w:r>
            <w:r w:rsidRPr="002F4E48">
              <w:rPr>
                <w:rFonts w:ascii="Calibri" w:hAnsi="Calibri" w:cs="Calibri"/>
                <w:sz w:val="18"/>
                <w:szCs w:val="18"/>
                <w:vertAlign w:val="superscript"/>
              </w:rPr>
              <w:t>0</w:t>
            </w:r>
            <w:r w:rsidRPr="002F4E48">
              <w:rPr>
                <w:rFonts w:ascii="Calibri" w:hAnsi="Calibri" w:cs="Calibri"/>
                <w:sz w:val="18"/>
                <w:szCs w:val="18"/>
              </w:rPr>
              <w:t xml:space="preserve"> do 20</w:t>
            </w:r>
            <w:r w:rsidRPr="002F4E48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0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Podnóżki z możliwością rozchylenia o min. 180° - podnóżki blokowane przy pomocy klamek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Blat stołu co najmniej 4 - segmentowy składający się z następujących segmentów:</w:t>
            </w:r>
          </w:p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- podgłówek płytowy dwupłaszczyznowy</w:t>
            </w:r>
          </w:p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 xml:space="preserve">- segment oparcia pleców </w:t>
            </w:r>
          </w:p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- segment lędźwiowym</w:t>
            </w:r>
          </w:p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- segment nóg jednoczęściowy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Regulacja segmentów podgłówka, oparcia pleców oraz segmentów nóg  z wykorzystaniem sprężyn gazowych ułatwiających płynną bezstopniową regulację segmentami (niedopuszczalna regulacja skokowa)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Stół wyposażony w zagłówek płytowy dwupłaszczyznowy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System montażu segmentów oparty na zasadzie sworznia i gniazda oraz docisku śrubą. Rozwiązanie minimalizujące powstawanie i gromadzenie się trudno usuwalnych zanieczyszczeń na elementach połączeń segmentów.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Dobre własności jezdne stołu dzięki min. 3 kołom jezdnym umieszczonym w podstawie. Podstawa w kształcie litery T lub Y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 xml:space="preserve">System blokowania kół jezdnych przy pomocy 4 wysuwanych stopek gwarantujący pewne blokowanie stołu – stopki z regulacją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Elementy konstrukcyjne zewnętrzne stołu wykonane ze stali nierdzewnej ewentualnie silikonowe osłony przegubu – nie dopuszcza się obudowy wykonanej z tworzywa oraz konstrukcji z innych materiałów niż stal nierdzewna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 xml:space="preserve">Miękkie materace (bezszwowe) wykonane z pianki poliuretanowej spienionej, odejmowane z blatu stołu. Materace z domieszką aktywnego srebra redukującego bakterie </w:t>
            </w:r>
            <w:proofErr w:type="spellStart"/>
            <w:r w:rsidRPr="002F4E48">
              <w:rPr>
                <w:rFonts w:ascii="Calibri" w:hAnsi="Calibri" w:cs="Calibri"/>
                <w:sz w:val="18"/>
                <w:szCs w:val="18"/>
              </w:rPr>
              <w:t>Ecoli</w:t>
            </w:r>
            <w:proofErr w:type="spellEnd"/>
            <w:r w:rsidRPr="002F4E48">
              <w:rPr>
                <w:rFonts w:ascii="Calibri" w:hAnsi="Calibri" w:cs="Calibri"/>
                <w:sz w:val="18"/>
                <w:szCs w:val="18"/>
              </w:rPr>
              <w:t xml:space="preserve"> i MRSA  – dołączyć świadectwo z laboratorium badawczego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Odległość pomiędzy materacami poszczególnych segmentów blatu nie większa niż 60mm (w przypadku materaca siedziska z wycięciem, odległość liczona od prostych powierzchni płaskich sąsiadujących segmentów)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250 kg – 0 pkt</w:t>
            </w:r>
          </w:p>
          <w:p w:rsidR="00114582" w:rsidRPr="001A0F12" w:rsidRDefault="00114582" w:rsidP="0036406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&gt; 250 – 10pkt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Dopuszczalne obciążenie dynamiczne min. 250 kg; obciążenie dynamiczne w trybie odwróconym blatu min. 140 kg.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Maksymalne obciążenie statyczne min. 275 kg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Masa stołu nie przekraczająca 250 kg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 xml:space="preserve">Konstrukcja blatu przezierna dla promieni RTG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Wykonywanie zdjęć RTG przy pomocy tacy uniwersalnej umieszczanej i przesuwanej w tunelu w blacie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Przesuw wzdłużny blatu wynoszący min. 300 mm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300mm – 0 pkt</w:t>
            </w:r>
          </w:p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7525E">
              <w:rPr>
                <w:rFonts w:ascii="Calibri" w:hAnsi="Calibri" w:cs="Calibri"/>
                <w:sz w:val="18"/>
                <w:szCs w:val="18"/>
              </w:rPr>
              <w:t>&gt;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300 mm – 10 pkt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System ręcznego zwalniania przesuwu wzdłużnego blatu ergonomiczny przy użyciu klamki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Możliwość zamiany segmentów nóg  z podgłówkiem płytowym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Możliwość uzyskania w stole znacznego wychylenia blatu od kolumny stołu wynoszącego min 1500 mm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17525E">
              <w:rPr>
                <w:rFonts w:ascii="Calibri" w:hAnsi="Calibri" w:cs="Calibri"/>
                <w:sz w:val="18"/>
                <w:szCs w:val="18"/>
              </w:rPr>
              <w:t xml:space="preserve">Możliwość montowania na obu bokach blatu przystawki poszerzające powierzchnię części oparcia pleców i segmentu lędźwiowego w celu ułożenia pacjentów </w:t>
            </w:r>
            <w:proofErr w:type="spellStart"/>
            <w:r w:rsidRPr="0017525E">
              <w:rPr>
                <w:rFonts w:ascii="Calibri" w:hAnsi="Calibri" w:cs="Calibri"/>
                <w:sz w:val="18"/>
                <w:szCs w:val="18"/>
              </w:rPr>
              <w:t>bariatrycznych</w:t>
            </w:r>
            <w:proofErr w:type="spellEnd"/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114582" w:rsidRPr="00664A50" w:rsidTr="00114582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664A50" w:rsidRDefault="00114582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2F4E48" w:rsidRDefault="00114582" w:rsidP="00114582">
            <w:pPr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sz w:val="18"/>
                <w:szCs w:val="18"/>
              </w:rPr>
              <w:t>Wymagane wyposażenie dodatkowe do stołu:</w:t>
            </w:r>
          </w:p>
          <w:p w:rsidR="00114582" w:rsidRPr="002F4E48" w:rsidRDefault="00114582" w:rsidP="00114582">
            <w:pPr>
              <w:rPr>
                <w:rFonts w:ascii="Calibri" w:hAnsi="Calibri" w:cs="Calibri"/>
                <w:sz w:val="18"/>
                <w:szCs w:val="18"/>
              </w:rPr>
            </w:pPr>
            <w:r w:rsidRPr="002F4E48">
              <w:rPr>
                <w:rFonts w:ascii="Calibri" w:hAnsi="Calibri" w:cs="Calibri"/>
                <w:color w:val="000000"/>
                <w:sz w:val="18"/>
                <w:szCs w:val="18"/>
              </w:rPr>
              <w:t>- podpórka pod rękę na przegubie kulowym z pasami mocującymi i uchwytem jednopozycyjnym – 2 szt.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582" w:rsidRPr="001A0F12" w:rsidRDefault="00114582" w:rsidP="0011458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4582" w:rsidRPr="00664A50" w:rsidRDefault="00114582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264044" w:rsidRPr="00664A50" w:rsidTr="00264044">
        <w:trPr>
          <w:cantSplit/>
          <w:trHeight w:val="516"/>
        </w:trPr>
        <w:tc>
          <w:tcPr>
            <w:tcW w:w="5000" w:type="pct"/>
            <w:gridSpan w:val="7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4044" w:rsidRPr="00264044" w:rsidRDefault="00264044" w:rsidP="00264044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640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Warunki gwarancji i szkoleń</w:t>
            </w: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>Wykonawca udziela Zamawiającemu gwarancji na dostarczony sprzęt na okres ……. (min. 24) miesięcy, licząc od daty dostawy i uruchomienia sprzętu, o którym mowa w pkt. 1 i podpisania protokołu odbioru.</w:t>
            </w:r>
          </w:p>
          <w:p w:rsidR="00532D1B" w:rsidRPr="001A0F12" w:rsidRDefault="00532D1B" w:rsidP="005F1C7B">
            <w:pPr>
              <w:suppressAutoHyphens/>
              <w:snapToGri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962C71" w:rsidRDefault="00532D1B" w:rsidP="005F1C7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62C71">
              <w:rPr>
                <w:rFonts w:ascii="Calibri" w:hAnsi="Calibri" w:cs="Calibri"/>
                <w:sz w:val="18"/>
                <w:szCs w:val="18"/>
              </w:rPr>
              <w:t>PODAĆ</w:t>
            </w:r>
          </w:p>
          <w:p w:rsidR="00532D1B" w:rsidRPr="00962C71" w:rsidRDefault="00532D1B" w:rsidP="00532D1B">
            <w:pPr>
              <w:pStyle w:val="Tekstpodstawowy"/>
              <w:jc w:val="center"/>
              <w:rPr>
                <w:rFonts w:ascii="Calibri" w:hAnsi="Calibri" w:cs="Calibri"/>
                <w:i/>
                <w:color w:val="000000"/>
                <w:sz w:val="18"/>
              </w:rPr>
            </w:pPr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>24 miesiące-0pkt</w:t>
            </w:r>
          </w:p>
          <w:p w:rsidR="00532D1B" w:rsidRPr="00962C71" w:rsidRDefault="00532D1B" w:rsidP="00532D1B">
            <w:pPr>
              <w:pStyle w:val="Tekstpodstawowy"/>
              <w:jc w:val="center"/>
              <w:rPr>
                <w:rFonts w:ascii="Calibri" w:hAnsi="Calibri" w:cs="Calibri"/>
                <w:i/>
                <w:color w:val="000000"/>
                <w:sz w:val="18"/>
              </w:rPr>
            </w:pPr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>Wydłużenie o 6 m-</w:t>
            </w:r>
            <w:proofErr w:type="spellStart"/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>cy</w:t>
            </w:r>
            <w:proofErr w:type="spellEnd"/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 xml:space="preserve"> tj. do 30 m-</w:t>
            </w:r>
            <w:proofErr w:type="spellStart"/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>cy</w:t>
            </w:r>
            <w:proofErr w:type="spellEnd"/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 xml:space="preserve">  gwarancji – 10 pkt</w:t>
            </w:r>
          </w:p>
          <w:p w:rsidR="00532D1B" w:rsidRPr="001A0F12" w:rsidRDefault="00532D1B" w:rsidP="00532D1B">
            <w:pPr>
              <w:pStyle w:val="Tekstpodstawowy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>Wydłużenie o 12 m-</w:t>
            </w:r>
            <w:proofErr w:type="spellStart"/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>cy</w:t>
            </w:r>
            <w:proofErr w:type="spellEnd"/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 xml:space="preserve"> tj. do 36 m-</w:t>
            </w:r>
            <w:proofErr w:type="spellStart"/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>cy</w:t>
            </w:r>
            <w:proofErr w:type="spellEnd"/>
            <w:r w:rsidRPr="00962C71">
              <w:rPr>
                <w:rFonts w:ascii="Calibri" w:hAnsi="Calibri" w:cs="Calibri"/>
                <w:i/>
                <w:color w:val="000000"/>
                <w:sz w:val="18"/>
              </w:rPr>
              <w:t xml:space="preserve">  gwarancji – 20 pkt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 xml:space="preserve">Szczegółowe warunki gwarancji zostaną określone w książkach gwarancyjnych urządzenia i winny  uwzględniać postanowienia warunków gwarancji, określone w załączniku nr 2 do niniejszej umowy. Książki gwarancyjne zostaną przekazane przez Wykonawcę Zamawiającemu w dniu podpisania protokołu odbioru przedmiotu zamówienia.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>Koszty przeglądów, napraw gwarancyjnych i części podlegających wymianie, dojazdów do Zamawiającego oraz robocizny mające związek z wykonywaniem tych czynności w okresie gwarancyjnym ponosi Wykonawca.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>W okresie gwarancji wszystkie przeglądy techniczne będą wykonywane w ramach zawartej umowy ( min. 2 ), gdzie pierwszy przegląd nie wcześniej niż po roku od instalacji, chyba, że producent wymaga wykonywania przeglądów w innych interwałach czasowych.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E30B83" w:rsidRDefault="00E30B83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i/>
                <w:sz w:val="18"/>
                <w:szCs w:val="18"/>
                <w:lang w:eastAsia="ar-SA"/>
              </w:rPr>
            </w:pPr>
            <w:r w:rsidRPr="00E30B83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>Dopuszcza się dwie  naprawy gwarancyjne (będące konsekwencją ukrytej wady produkcyjnej tkwiącej w urządzeniu) tego samego elementu lub podzespołu w okresie gwarancji, po których całe urządzenie zostanie wymienione na nowe.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>Maksymalny czas naprawy gwarancyjnej po przekroczeniu, którego przedłuża się gwarancję o czas przerwy w eksploatacji – 5 dni roboczych.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 xml:space="preserve">W przypadku naprawy urządzenia powyżej 5 dni roboczych wymagane jest wstawienie urządzenia zastępczego tej samej klasy na czas naprawy.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>Zgłoszenia wszelkich awarii dokona upoważniony pracownik Zamawiającego na numer faksu: …………………. lub adres e-mail ......................... Wykonawcy, w formie faksu lub poczty elektronicznej, przy czym Wykonawca zapewnia odbiór zgłoszenia przez całą dobę i przez 365 dni w roku.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TAK/PODAĆ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  <w:lang w:eastAsia="ar-SA"/>
              </w:rPr>
              <w:t>W razie wystąpienia potrzeby, Zamawiający zwróci się do Wykonawcy z prośbą o sporządzenie wykazu bieżących i okresowych zasad postępowania z urządzeniem w okresie  pogwarancyjnym.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1A0F12">
              <w:rPr>
                <w:rFonts w:ascii="Calibri" w:hAnsi="Calibri" w:cs="Calibri"/>
                <w:sz w:val="18"/>
                <w:szCs w:val="18"/>
              </w:rPr>
              <w:t>Wykonawca w przypadku wyboru jego oferty zobowiązany jest przeprowadzić szkolenie osób spośród personelu Zamawiającego tj. pracowników z</w:t>
            </w:r>
            <w:r w:rsidR="00FC345D">
              <w:rPr>
                <w:rFonts w:ascii="Calibri" w:hAnsi="Calibri" w:cs="Calibri"/>
                <w:sz w:val="18"/>
                <w:szCs w:val="18"/>
              </w:rPr>
              <w:t>atrudnionych na OITiA</w:t>
            </w:r>
            <w:r w:rsidRPr="001A0F12">
              <w:rPr>
                <w:rFonts w:ascii="Calibri" w:hAnsi="Calibri" w:cs="Calibri"/>
                <w:sz w:val="18"/>
                <w:szCs w:val="18"/>
              </w:rPr>
              <w:t xml:space="preserve"> w zakresie zapewniającym bezpieczną obsługę przedmiotu zamówienia, w terminie uzgodnionym z Zamawiającym tj. nie później niż w ciągu 30 dni od daty podpisania protokołu odbioru w następującym wymiarze godzin:</w:t>
            </w:r>
          </w:p>
          <w:p w:rsidR="00532D1B" w:rsidRPr="001A0F12" w:rsidRDefault="00532D1B" w:rsidP="00532D1B">
            <w:pPr>
              <w:numPr>
                <w:ilvl w:val="0"/>
                <w:numId w:val="24"/>
              </w:numPr>
              <w:tabs>
                <w:tab w:val="left" w:pos="0"/>
              </w:tabs>
              <w:ind w:left="209" w:hanging="209"/>
              <w:jc w:val="both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sz w:val="18"/>
                <w:szCs w:val="18"/>
                <w:lang w:eastAsia="ar-SA"/>
              </w:rPr>
              <w:t>Personel pielęgniarski  – 5 osób po 2 godzinie</w:t>
            </w:r>
          </w:p>
          <w:p w:rsidR="00532D1B" w:rsidRPr="001A0F12" w:rsidRDefault="00532D1B" w:rsidP="00532D1B">
            <w:pPr>
              <w:numPr>
                <w:ilvl w:val="0"/>
                <w:numId w:val="24"/>
              </w:numPr>
              <w:tabs>
                <w:tab w:val="left" w:pos="0"/>
              </w:tabs>
              <w:ind w:left="209" w:hanging="209"/>
              <w:jc w:val="both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E8476E">
              <w:rPr>
                <w:rFonts w:ascii="Calibri" w:hAnsi="Calibri" w:cs="Calibri"/>
                <w:sz w:val="18"/>
                <w:szCs w:val="18"/>
                <w:lang w:eastAsia="ar-SA"/>
              </w:rPr>
              <w:t>Personel lekarski   – 5 osób po 2 godzinie</w:t>
            </w:r>
          </w:p>
          <w:p w:rsidR="00532D1B" w:rsidRPr="001A0F12" w:rsidRDefault="00532D1B" w:rsidP="005F1C7B">
            <w:pPr>
              <w:tabs>
                <w:tab w:val="left" w:pos="0"/>
              </w:tabs>
              <w:jc w:val="both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sz w:val="18"/>
                <w:szCs w:val="18"/>
                <w:lang w:eastAsia="ar-SA"/>
              </w:rPr>
              <w:t>Szkolenia odbędą się w W.W.C.O i T. im. M. Kopernika w Łodzi.</w:t>
            </w:r>
          </w:p>
          <w:p w:rsidR="00532D1B" w:rsidRPr="001A0F12" w:rsidRDefault="00532D1B" w:rsidP="005F1C7B">
            <w:pPr>
              <w:tabs>
                <w:tab w:val="left" w:pos="0"/>
              </w:tabs>
              <w:jc w:val="both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1A0F12">
              <w:rPr>
                <w:rFonts w:ascii="Calibri" w:hAnsi="Calibri" w:cs="Calibri"/>
                <w:sz w:val="18"/>
                <w:szCs w:val="18"/>
                <w:lang w:eastAsia="ar-SA"/>
              </w:rPr>
              <w:t>Liczba godzin szkoleniowych ma gwarantować dostateczne przyswojenie wiedzy teoretycznej i praktycznej z zakresu obsługi urządzenia.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1A0F12" w:rsidRDefault="00532D1B" w:rsidP="005F1C7B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A0F12">
              <w:rPr>
                <w:rFonts w:ascii="Calibri" w:hAnsi="Calibri" w:cs="Calibri"/>
                <w:bCs/>
                <w:sz w:val="18"/>
                <w:szCs w:val="18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670E38" w:rsidRDefault="00670E38"/>
    <w:sectPr w:rsidR="00670E38" w:rsidSect="000A5C8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380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6E5" w:rsidRDefault="00F956E5">
      <w:r>
        <w:separator/>
      </w:r>
    </w:p>
  </w:endnote>
  <w:endnote w:type="continuationSeparator" w:id="0">
    <w:p w:rsidR="00F956E5" w:rsidRDefault="00F9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Default="00B35125" w:rsidP="004B2087">
    <w:pPr>
      <w:pStyle w:val="Stopka"/>
      <w:framePr w:w="8879" w:wrap="around" w:vAnchor="text" w:hAnchor="page" w:x="7426" w:y="12"/>
      <w:rPr>
        <w:rStyle w:val="Numerstrony"/>
      </w:rPr>
    </w:pPr>
    <w:r>
      <w:rPr>
        <w:rStyle w:val="Numerstrony"/>
      </w:rPr>
      <w:t>30</w:t>
    </w:r>
  </w:p>
  <w:p w:rsidR="00B35125" w:rsidRDefault="00B3512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Pr="00EC0E1F" w:rsidRDefault="00B35125" w:rsidP="005D013E">
    <w:pPr>
      <w:pStyle w:val="Stopka"/>
      <w:tabs>
        <w:tab w:val="clear" w:pos="4536"/>
        <w:tab w:val="clear" w:pos="9072"/>
        <w:tab w:val="left" w:pos="8314"/>
      </w:tabs>
      <w:jc w:val="right"/>
      <w:rPr>
        <w:rFonts w:asciiTheme="majorHAnsi" w:hAnsiTheme="majorHAnsi"/>
        <w:b/>
        <w:i/>
        <w:sz w:val="24"/>
      </w:rPr>
    </w:pPr>
    <w:r w:rsidRPr="00EC0E1F">
      <w:rPr>
        <w:rFonts w:asciiTheme="majorHAnsi" w:hAnsiTheme="majorHAnsi"/>
        <w:b/>
        <w:i/>
        <w:szCs w:val="16"/>
      </w:rPr>
      <w:t xml:space="preserve">Dokument należy podpisać kwalifikowanym podpisem elektronicznym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Default="00B35125" w:rsidP="00A95B21">
    <w:pPr>
      <w:pStyle w:val="Stopka"/>
      <w:jc w:val="center"/>
    </w:pPr>
    <w:r>
      <w:t>27</w:t>
    </w:r>
  </w:p>
  <w:p w:rsidR="00B35125" w:rsidRDefault="00B351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6E5" w:rsidRDefault="00F956E5">
      <w:r>
        <w:separator/>
      </w:r>
    </w:p>
  </w:footnote>
  <w:footnote w:type="continuationSeparator" w:id="0">
    <w:p w:rsidR="00F956E5" w:rsidRDefault="00F95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Default="00B35125" w:rsidP="00FC024B">
    <w:pPr>
      <w:pStyle w:val="Nagwek"/>
      <w:jc w:val="center"/>
    </w:pPr>
    <w:r>
      <w:rPr>
        <w:noProof/>
      </w:rPr>
      <w:drawing>
        <wp:inline distT="0" distB="0" distL="0" distR="0" wp14:anchorId="3E8E7D8D" wp14:editId="7B7351C7">
          <wp:extent cx="5761990" cy="8286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Pr="00331F71" w:rsidRDefault="00B35125" w:rsidP="00331F71">
    <w:pPr>
      <w:pStyle w:val="Nagwek"/>
      <w:jc w:val="center"/>
    </w:pPr>
    <w:r>
      <w:rPr>
        <w:noProof/>
      </w:rPr>
      <w:drawing>
        <wp:inline distT="0" distB="0" distL="0" distR="0" wp14:anchorId="12152B0B" wp14:editId="51210043">
          <wp:extent cx="5765800" cy="81915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5"/>
    <w:lvl w:ilvl="0">
      <w:start w:val="2"/>
      <w:numFmt w:val="decimal"/>
      <w:lvlText w:val="%1."/>
      <w:lvlJc w:val="left"/>
      <w:pPr>
        <w:ind w:left="720" w:hanging="360"/>
      </w:pPr>
    </w:lvl>
  </w:abstractNum>
  <w:abstractNum w:abstractNumId="2">
    <w:nsid w:val="00000003"/>
    <w:multiLevelType w:val="multilevel"/>
    <w:tmpl w:val="B982250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singleLevel"/>
    <w:tmpl w:val="F66C3B1A"/>
    <w:name w:val="WW8Num5"/>
    <w:lvl w:ilvl="0">
      <w:start w:val="1"/>
      <w:numFmt w:val="lowerLetter"/>
      <w:lvlText w:val="%1/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multilevel"/>
    <w:tmpl w:val="3FC2601E"/>
    <w:name w:val="WW8Num7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21"/>
        </w:tabs>
        <w:ind w:left="362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41"/>
        </w:tabs>
        <w:ind w:left="4341" w:hanging="180"/>
      </w:pPr>
    </w:lvl>
    <w:lvl w:ilvl="3" w:tentative="1">
      <w:start w:val="1"/>
      <w:numFmt w:val="decimal"/>
      <w:lvlText w:val="%4."/>
      <w:lvlJc w:val="left"/>
      <w:pPr>
        <w:tabs>
          <w:tab w:val="num" w:pos="5061"/>
        </w:tabs>
        <w:ind w:left="506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81"/>
        </w:tabs>
        <w:ind w:left="578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01"/>
        </w:tabs>
        <w:ind w:left="6501" w:hanging="180"/>
      </w:pPr>
    </w:lvl>
    <w:lvl w:ilvl="6" w:tentative="1">
      <w:start w:val="1"/>
      <w:numFmt w:val="decimal"/>
      <w:lvlText w:val="%7."/>
      <w:lvlJc w:val="left"/>
      <w:pPr>
        <w:tabs>
          <w:tab w:val="num" w:pos="7221"/>
        </w:tabs>
        <w:ind w:left="722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41"/>
        </w:tabs>
        <w:ind w:left="794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61"/>
        </w:tabs>
        <w:ind w:left="8661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0C"/>
    <w:multiLevelType w:val="multilevel"/>
    <w:tmpl w:val="1B3E642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12">
    <w:nsid w:val="00000010"/>
    <w:multiLevelType w:val="multilevel"/>
    <w:tmpl w:val="00000010"/>
    <w:name w:val="WW8Num16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11"/>
    <w:multiLevelType w:val="multilevel"/>
    <w:tmpl w:val="7846924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771"/>
        </w:tabs>
        <w:ind w:left="2771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4">
    <w:nsid w:val="00000013"/>
    <w:multiLevelType w:val="single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14"/>
    <w:multiLevelType w:val="singleLevel"/>
    <w:tmpl w:val="0BD07BDE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17">
    <w:nsid w:val="00000017"/>
    <w:multiLevelType w:val="singleLevel"/>
    <w:tmpl w:val="C666D6CE"/>
    <w:name w:val="WW8Num2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0000001F"/>
    <w:multiLevelType w:val="singleLevel"/>
    <w:tmpl w:val="0000001F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9">
    <w:nsid w:val="00000020"/>
    <w:multiLevelType w:val="singleLevel"/>
    <w:tmpl w:val="00000020"/>
    <w:name w:val="WW8Num41"/>
    <w:lvl w:ilvl="0">
      <w:start w:val="1"/>
      <w:numFmt w:val="decimal"/>
      <w:lvlText w:val="%1."/>
      <w:lvlJc w:val="left"/>
      <w:pPr>
        <w:tabs>
          <w:tab w:val="num" w:pos="426"/>
        </w:tabs>
        <w:ind w:left="709" w:hanging="283"/>
      </w:pPr>
    </w:lvl>
  </w:abstractNum>
  <w:abstractNum w:abstractNumId="20">
    <w:nsid w:val="00000027"/>
    <w:multiLevelType w:val="singleLevel"/>
    <w:tmpl w:val="5C28EBFE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Calibri" w:hAnsi="Calibri" w:cs="Calibri" w:hint="default"/>
        <w:b w:val="0"/>
        <w:bCs/>
        <w:sz w:val="22"/>
        <w:szCs w:val="22"/>
      </w:rPr>
    </w:lvl>
  </w:abstractNum>
  <w:abstractNum w:abstractNumId="21">
    <w:nsid w:val="0000002E"/>
    <w:multiLevelType w:val="singleLevel"/>
    <w:tmpl w:val="E25EC78C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spacing w:val="-5"/>
        <w:sz w:val="22"/>
        <w:szCs w:val="22"/>
        <w:vertAlign w:val="baseline"/>
        <w:lang w:val="es-ES"/>
      </w:rPr>
    </w:lvl>
  </w:abstractNum>
  <w:abstractNum w:abstractNumId="22">
    <w:nsid w:val="00000031"/>
    <w:multiLevelType w:val="singleLevel"/>
    <w:tmpl w:val="A846318E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Calibri" w:hAnsi="Calibri" w:cs="Calibri" w:hint="default"/>
        <w:b w:val="0"/>
      </w:rPr>
    </w:lvl>
  </w:abstractNum>
  <w:abstractNum w:abstractNumId="23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00000033"/>
    <w:multiLevelType w:val="singleLevel"/>
    <w:tmpl w:val="AA3405AE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425" w:hanging="283"/>
      </w:pPr>
      <w:rPr>
        <w:rFonts w:cs="Arial" w:hint="default"/>
        <w:b w:val="0"/>
        <w:color w:val="auto"/>
        <w:spacing w:val="-5"/>
        <w:sz w:val="22"/>
        <w:szCs w:val="22"/>
      </w:rPr>
    </w:lvl>
  </w:abstractNum>
  <w:abstractNum w:abstractNumId="25">
    <w:nsid w:val="00000034"/>
    <w:multiLevelType w:val="multilevel"/>
    <w:tmpl w:val="1D70B4F4"/>
    <w:name w:val="WW8Num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0000035"/>
    <w:multiLevelType w:val="single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7">
    <w:nsid w:val="01BA7BF5"/>
    <w:multiLevelType w:val="multilevel"/>
    <w:tmpl w:val="74FAF6A0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28">
    <w:nsid w:val="02F52EC6"/>
    <w:multiLevelType w:val="multilevel"/>
    <w:tmpl w:val="12CC5AE6"/>
    <w:name w:val="WW8Num26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Garamond" w:hAnsi="Garamond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hAnsi="Garamond" w:cs="Times New Roman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Garamond" w:hAnsi="Garamond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hAnsi="Garamond" w:cs="Times New Roman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Garamond" w:hAnsi="Garamond" w:cs="Times New Roman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Garamond" w:hAnsi="Garamond" w:cs="Times New Roman" w:hint="default"/>
        <w:sz w:val="22"/>
        <w:szCs w:val="22"/>
      </w:rPr>
    </w:lvl>
  </w:abstractNum>
  <w:abstractNum w:abstractNumId="29">
    <w:nsid w:val="06D07E89"/>
    <w:multiLevelType w:val="hybridMultilevel"/>
    <w:tmpl w:val="599C0A8A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93609D6"/>
    <w:multiLevelType w:val="hybridMultilevel"/>
    <w:tmpl w:val="6F9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9D84A85"/>
    <w:multiLevelType w:val="multilevel"/>
    <w:tmpl w:val="08748EA0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32">
    <w:nsid w:val="0AE22CDC"/>
    <w:multiLevelType w:val="multilevel"/>
    <w:tmpl w:val="72F8FB2A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33">
    <w:nsid w:val="16C53913"/>
    <w:multiLevelType w:val="hybridMultilevel"/>
    <w:tmpl w:val="BF7EF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81E63D0"/>
    <w:multiLevelType w:val="hybridMultilevel"/>
    <w:tmpl w:val="ADD0B5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BA6581B"/>
    <w:multiLevelType w:val="hybridMultilevel"/>
    <w:tmpl w:val="2D7C660E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E9B61E1"/>
    <w:multiLevelType w:val="multilevel"/>
    <w:tmpl w:val="F81CD364"/>
    <w:name w:val="WW8Num2622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Garamond" w:hAnsi="Garamond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hAnsi="Garamond" w:cs="Times New Roman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Garamond" w:hAnsi="Garamond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hAnsi="Garamond" w:cs="Times New Roman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Garamond" w:hAnsi="Garamond" w:cs="Times New Roman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Garamond" w:hAnsi="Garamond" w:cs="Times New Roman" w:hint="default"/>
        <w:sz w:val="22"/>
        <w:szCs w:val="22"/>
      </w:rPr>
    </w:lvl>
  </w:abstractNum>
  <w:abstractNum w:abstractNumId="37">
    <w:nsid w:val="21B85491"/>
    <w:multiLevelType w:val="hybridMultilevel"/>
    <w:tmpl w:val="EEC20A32"/>
    <w:name w:val="WW8Num4222"/>
    <w:lvl w:ilvl="0" w:tplc="944248E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21"/>
        </w:tabs>
        <w:ind w:left="39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41"/>
        </w:tabs>
        <w:ind w:left="46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61"/>
        </w:tabs>
        <w:ind w:left="53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81"/>
        </w:tabs>
        <w:ind w:left="60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01"/>
        </w:tabs>
        <w:ind w:left="68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21"/>
        </w:tabs>
        <w:ind w:left="75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41"/>
        </w:tabs>
        <w:ind w:left="82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61"/>
        </w:tabs>
        <w:ind w:left="8961" w:hanging="180"/>
      </w:pPr>
    </w:lvl>
  </w:abstractNum>
  <w:abstractNum w:abstractNumId="38">
    <w:nsid w:val="223F7F8B"/>
    <w:multiLevelType w:val="hybridMultilevel"/>
    <w:tmpl w:val="BBAA17CA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B1341E6"/>
    <w:multiLevelType w:val="hybridMultilevel"/>
    <w:tmpl w:val="8D6AB5BC"/>
    <w:name w:val="WW8Num4222222222222"/>
    <w:lvl w:ilvl="0" w:tplc="48CAE478">
      <w:start w:val="2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Arial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D827E9C"/>
    <w:multiLevelType w:val="hybridMultilevel"/>
    <w:tmpl w:val="F62E013C"/>
    <w:lvl w:ilvl="0" w:tplc="C84CB798">
      <w:start w:val="1"/>
      <w:numFmt w:val="upperRoman"/>
      <w:pStyle w:val="Nagwek5"/>
      <w:lvlText w:val="%1."/>
      <w:lvlJc w:val="right"/>
      <w:pPr>
        <w:tabs>
          <w:tab w:val="num" w:pos="2520"/>
        </w:tabs>
        <w:ind w:left="25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1">
    <w:nsid w:val="2DE14440"/>
    <w:multiLevelType w:val="multilevel"/>
    <w:tmpl w:val="74FAF6A0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42">
    <w:nsid w:val="31373CAE"/>
    <w:multiLevelType w:val="hybridMultilevel"/>
    <w:tmpl w:val="B0985A0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43">
    <w:nsid w:val="3195553D"/>
    <w:multiLevelType w:val="hybridMultilevel"/>
    <w:tmpl w:val="9D32F804"/>
    <w:lvl w:ilvl="0" w:tplc="A4B2B8B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BCC4163"/>
    <w:multiLevelType w:val="hybridMultilevel"/>
    <w:tmpl w:val="8C7A884A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DAD5CE5"/>
    <w:multiLevelType w:val="hybridMultilevel"/>
    <w:tmpl w:val="E55A4B9E"/>
    <w:name w:val="WW8Num422223"/>
    <w:lvl w:ilvl="0" w:tplc="12744AD2">
      <w:start w:val="1"/>
      <w:numFmt w:val="decimal"/>
      <w:lvlText w:val="%1)"/>
      <w:lvlJc w:val="left"/>
      <w:pPr>
        <w:tabs>
          <w:tab w:val="num" w:pos="934"/>
        </w:tabs>
        <w:ind w:left="934" w:hanging="454"/>
      </w:pPr>
      <w:rPr>
        <w:rFonts w:cs="Arial" w:hint="default"/>
        <w:b w:val="0"/>
        <w:i w:val="0"/>
        <w:strike w:val="0"/>
      </w:rPr>
    </w:lvl>
    <w:lvl w:ilvl="1" w:tplc="849CE9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4A9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DEB20D5"/>
    <w:multiLevelType w:val="hybridMultilevel"/>
    <w:tmpl w:val="77764D64"/>
    <w:name w:val="WW8Num422222222222"/>
    <w:lvl w:ilvl="0" w:tplc="EF8C947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</w:rPr>
    </w:lvl>
    <w:lvl w:ilvl="1" w:tplc="8946D3D0">
      <w:start w:val="1"/>
      <w:numFmt w:val="lowerLetter"/>
      <w:lvlText w:val="%2."/>
      <w:lvlJc w:val="left"/>
      <w:pPr>
        <w:ind w:left="720" w:hanging="360"/>
      </w:pPr>
      <w:rPr>
        <w:strike w:val="0"/>
      </w:r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F2652CA"/>
    <w:multiLevelType w:val="hybridMultilevel"/>
    <w:tmpl w:val="9FCCE360"/>
    <w:name w:val="WW8Num42222222"/>
    <w:lvl w:ilvl="0" w:tplc="140C8A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868ABF62">
      <w:start w:val="3"/>
      <w:numFmt w:val="lowerLetter"/>
      <w:lvlText w:val="%5."/>
      <w:lvlJc w:val="left"/>
      <w:pPr>
        <w:ind w:left="28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8">
    <w:nsid w:val="42C12DA0"/>
    <w:multiLevelType w:val="multilevel"/>
    <w:tmpl w:val="DEECB83C"/>
    <w:lvl w:ilvl="0">
      <w:start w:val="2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5D240A"/>
    <w:multiLevelType w:val="hybridMultilevel"/>
    <w:tmpl w:val="8EDAC0A8"/>
    <w:name w:val="WW8Num4222222222223"/>
    <w:lvl w:ilvl="0" w:tplc="351005D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Arial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9A612D"/>
    <w:multiLevelType w:val="hybridMultilevel"/>
    <w:tmpl w:val="8578F63E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930DCC"/>
    <w:multiLevelType w:val="hybridMultilevel"/>
    <w:tmpl w:val="0C9ABC84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BD56A90"/>
    <w:multiLevelType w:val="hybridMultilevel"/>
    <w:tmpl w:val="ACB05620"/>
    <w:name w:val="WW8Num222"/>
    <w:lvl w:ilvl="0" w:tplc="AFACE1A8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53">
    <w:nsid w:val="4E432160"/>
    <w:multiLevelType w:val="hybridMultilevel"/>
    <w:tmpl w:val="2912EAF4"/>
    <w:name w:val="WW8Num232"/>
    <w:lvl w:ilvl="0" w:tplc="5EF435E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F942CD0"/>
    <w:multiLevelType w:val="hybridMultilevel"/>
    <w:tmpl w:val="CAD86102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1214EF"/>
    <w:multiLevelType w:val="hybridMultilevel"/>
    <w:tmpl w:val="7062D5E8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1B565D0"/>
    <w:multiLevelType w:val="multilevel"/>
    <w:tmpl w:val="BBE4A36A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57">
    <w:nsid w:val="56E7131E"/>
    <w:multiLevelType w:val="multilevel"/>
    <w:tmpl w:val="74FAF6A0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58">
    <w:nsid w:val="57220E2D"/>
    <w:multiLevelType w:val="hybridMultilevel"/>
    <w:tmpl w:val="DC2AD1C2"/>
    <w:name w:val="WW8Num24222222222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8E46FB4"/>
    <w:multiLevelType w:val="hybridMultilevel"/>
    <w:tmpl w:val="231ADF08"/>
    <w:name w:val="WW8Num24222222"/>
    <w:lvl w:ilvl="0" w:tplc="0415001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A135A4F"/>
    <w:multiLevelType w:val="hybridMultilevel"/>
    <w:tmpl w:val="95EAA53C"/>
    <w:name w:val="WW8Num62"/>
    <w:lvl w:ilvl="0" w:tplc="5DAACE3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CFA1CE9"/>
    <w:multiLevelType w:val="hybridMultilevel"/>
    <w:tmpl w:val="8FB810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5F726D47"/>
    <w:multiLevelType w:val="hybridMultilevel"/>
    <w:tmpl w:val="9EB87C26"/>
    <w:name w:val="WW8Num63"/>
    <w:lvl w:ilvl="0" w:tplc="6940282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D869EC6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1122886"/>
    <w:multiLevelType w:val="multilevel"/>
    <w:tmpl w:val="1EC85D56"/>
    <w:lvl w:ilvl="0">
      <w:start w:val="1"/>
      <w:numFmt w:val="decimal"/>
      <w:lvlText w:val="%1."/>
      <w:lvlJc w:val="left"/>
      <w:pPr>
        <w:ind w:left="710" w:hanging="284"/>
      </w:pPr>
      <w:rPr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4">
    <w:nsid w:val="64A72FED"/>
    <w:multiLevelType w:val="hybridMultilevel"/>
    <w:tmpl w:val="A626AEBE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F044E80"/>
    <w:multiLevelType w:val="multilevel"/>
    <w:tmpl w:val="00000011"/>
    <w:name w:val="WWNum222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66">
    <w:nsid w:val="6F543ABA"/>
    <w:multiLevelType w:val="hybridMultilevel"/>
    <w:tmpl w:val="296A4592"/>
    <w:name w:val="WW8Num6222232622"/>
    <w:lvl w:ilvl="0" w:tplc="ADEE0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6DBA0">
      <w:start w:val="1"/>
      <w:numFmt w:val="bullet"/>
      <w:lvlText w:val="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7D0D30F9"/>
    <w:multiLevelType w:val="hybridMultilevel"/>
    <w:tmpl w:val="DCD8095E"/>
    <w:name w:val="WW8Num422"/>
    <w:lvl w:ilvl="0" w:tplc="94424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40"/>
  </w:num>
  <w:num w:numId="3">
    <w:abstractNumId w:val="63"/>
  </w:num>
  <w:num w:numId="4">
    <w:abstractNumId w:val="42"/>
  </w:num>
  <w:num w:numId="5">
    <w:abstractNumId w:val="50"/>
  </w:num>
  <w:num w:numId="6">
    <w:abstractNumId w:val="43"/>
  </w:num>
  <w:num w:numId="7">
    <w:abstractNumId w:val="44"/>
  </w:num>
  <w:num w:numId="8">
    <w:abstractNumId w:val="29"/>
  </w:num>
  <w:num w:numId="9">
    <w:abstractNumId w:val="35"/>
  </w:num>
  <w:num w:numId="10">
    <w:abstractNumId w:val="54"/>
  </w:num>
  <w:num w:numId="11">
    <w:abstractNumId w:val="38"/>
  </w:num>
  <w:num w:numId="12">
    <w:abstractNumId w:val="55"/>
  </w:num>
  <w:num w:numId="13">
    <w:abstractNumId w:val="64"/>
  </w:num>
  <w:num w:numId="14">
    <w:abstractNumId w:val="51"/>
  </w:num>
  <w:num w:numId="15">
    <w:abstractNumId w:val="34"/>
  </w:num>
  <w:num w:numId="16">
    <w:abstractNumId w:val="33"/>
  </w:num>
  <w:num w:numId="17">
    <w:abstractNumId w:val="58"/>
  </w:num>
  <w:num w:numId="18">
    <w:abstractNumId w:val="27"/>
  </w:num>
  <w:num w:numId="19">
    <w:abstractNumId w:val="41"/>
  </w:num>
  <w:num w:numId="20">
    <w:abstractNumId w:val="57"/>
  </w:num>
  <w:num w:numId="21">
    <w:abstractNumId w:val="31"/>
  </w:num>
  <w:num w:numId="22">
    <w:abstractNumId w:val="32"/>
  </w:num>
  <w:num w:numId="23">
    <w:abstractNumId w:val="56"/>
  </w:num>
  <w:num w:numId="24">
    <w:abstractNumId w:val="61"/>
  </w:num>
  <w:num w:numId="25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EB"/>
    <w:rsid w:val="00000889"/>
    <w:rsid w:val="00000926"/>
    <w:rsid w:val="00000F31"/>
    <w:rsid w:val="00001B74"/>
    <w:rsid w:val="00001BF3"/>
    <w:rsid w:val="00002C53"/>
    <w:rsid w:val="00004924"/>
    <w:rsid w:val="0000520B"/>
    <w:rsid w:val="0000520F"/>
    <w:rsid w:val="00010711"/>
    <w:rsid w:val="000110CF"/>
    <w:rsid w:val="00011B8D"/>
    <w:rsid w:val="00012C3C"/>
    <w:rsid w:val="000131CC"/>
    <w:rsid w:val="00013AEE"/>
    <w:rsid w:val="0001458A"/>
    <w:rsid w:val="00016D3A"/>
    <w:rsid w:val="00017275"/>
    <w:rsid w:val="00017460"/>
    <w:rsid w:val="000178A4"/>
    <w:rsid w:val="00021572"/>
    <w:rsid w:val="00021B87"/>
    <w:rsid w:val="000227BA"/>
    <w:rsid w:val="00022CD3"/>
    <w:rsid w:val="00023D65"/>
    <w:rsid w:val="000254F1"/>
    <w:rsid w:val="00027ADA"/>
    <w:rsid w:val="00027CB5"/>
    <w:rsid w:val="000301ED"/>
    <w:rsid w:val="000308C6"/>
    <w:rsid w:val="00031657"/>
    <w:rsid w:val="0003277D"/>
    <w:rsid w:val="00032B67"/>
    <w:rsid w:val="00032DDA"/>
    <w:rsid w:val="00032ED1"/>
    <w:rsid w:val="0003320E"/>
    <w:rsid w:val="00033211"/>
    <w:rsid w:val="000348C0"/>
    <w:rsid w:val="00034BAD"/>
    <w:rsid w:val="00035FB5"/>
    <w:rsid w:val="00036895"/>
    <w:rsid w:val="00036E4B"/>
    <w:rsid w:val="000378D5"/>
    <w:rsid w:val="00037E9D"/>
    <w:rsid w:val="00040100"/>
    <w:rsid w:val="0004239D"/>
    <w:rsid w:val="00042427"/>
    <w:rsid w:val="000425DC"/>
    <w:rsid w:val="000429DA"/>
    <w:rsid w:val="0004348D"/>
    <w:rsid w:val="00043DA4"/>
    <w:rsid w:val="00043FC9"/>
    <w:rsid w:val="00043FF3"/>
    <w:rsid w:val="000458F7"/>
    <w:rsid w:val="00045D22"/>
    <w:rsid w:val="00046C7E"/>
    <w:rsid w:val="00047453"/>
    <w:rsid w:val="000505FC"/>
    <w:rsid w:val="0005094B"/>
    <w:rsid w:val="000511BA"/>
    <w:rsid w:val="00052643"/>
    <w:rsid w:val="000540D0"/>
    <w:rsid w:val="00055D1A"/>
    <w:rsid w:val="00057BFB"/>
    <w:rsid w:val="00061161"/>
    <w:rsid w:val="00061885"/>
    <w:rsid w:val="00061E97"/>
    <w:rsid w:val="0006218A"/>
    <w:rsid w:val="000624C7"/>
    <w:rsid w:val="00062F24"/>
    <w:rsid w:val="000640E6"/>
    <w:rsid w:val="00064A2C"/>
    <w:rsid w:val="00064FB5"/>
    <w:rsid w:val="000658DE"/>
    <w:rsid w:val="00065FD0"/>
    <w:rsid w:val="00066119"/>
    <w:rsid w:val="00066423"/>
    <w:rsid w:val="000664C9"/>
    <w:rsid w:val="00066728"/>
    <w:rsid w:val="00066F3F"/>
    <w:rsid w:val="0006735E"/>
    <w:rsid w:val="00070283"/>
    <w:rsid w:val="0007082E"/>
    <w:rsid w:val="000712B7"/>
    <w:rsid w:val="00072232"/>
    <w:rsid w:val="000732FE"/>
    <w:rsid w:val="00073C0C"/>
    <w:rsid w:val="000741BC"/>
    <w:rsid w:val="00075316"/>
    <w:rsid w:val="0007540B"/>
    <w:rsid w:val="00075B4C"/>
    <w:rsid w:val="000765AF"/>
    <w:rsid w:val="00076AA3"/>
    <w:rsid w:val="000779E8"/>
    <w:rsid w:val="00077EC4"/>
    <w:rsid w:val="00080810"/>
    <w:rsid w:val="0008121B"/>
    <w:rsid w:val="00082055"/>
    <w:rsid w:val="000833D8"/>
    <w:rsid w:val="00083A1B"/>
    <w:rsid w:val="00083D87"/>
    <w:rsid w:val="00084552"/>
    <w:rsid w:val="00085600"/>
    <w:rsid w:val="0008581B"/>
    <w:rsid w:val="00085D8E"/>
    <w:rsid w:val="00085ECF"/>
    <w:rsid w:val="000860E3"/>
    <w:rsid w:val="000867B8"/>
    <w:rsid w:val="00086D97"/>
    <w:rsid w:val="0009058D"/>
    <w:rsid w:val="00090BC6"/>
    <w:rsid w:val="0009119C"/>
    <w:rsid w:val="0009166E"/>
    <w:rsid w:val="00091751"/>
    <w:rsid w:val="00091995"/>
    <w:rsid w:val="00092CE9"/>
    <w:rsid w:val="0009342F"/>
    <w:rsid w:val="00093479"/>
    <w:rsid w:val="00094A3B"/>
    <w:rsid w:val="00094B51"/>
    <w:rsid w:val="000951C5"/>
    <w:rsid w:val="00095C35"/>
    <w:rsid w:val="00095E18"/>
    <w:rsid w:val="00096EF0"/>
    <w:rsid w:val="0009738A"/>
    <w:rsid w:val="00097A87"/>
    <w:rsid w:val="00097EEA"/>
    <w:rsid w:val="000A0369"/>
    <w:rsid w:val="000A0638"/>
    <w:rsid w:val="000A08D3"/>
    <w:rsid w:val="000A26F0"/>
    <w:rsid w:val="000A2D1C"/>
    <w:rsid w:val="000A2D72"/>
    <w:rsid w:val="000A4451"/>
    <w:rsid w:val="000A45B9"/>
    <w:rsid w:val="000A4BCF"/>
    <w:rsid w:val="000A51D1"/>
    <w:rsid w:val="000A5351"/>
    <w:rsid w:val="000A5C81"/>
    <w:rsid w:val="000A7B12"/>
    <w:rsid w:val="000A7CB9"/>
    <w:rsid w:val="000B2D28"/>
    <w:rsid w:val="000B3B4C"/>
    <w:rsid w:val="000B4566"/>
    <w:rsid w:val="000B45C3"/>
    <w:rsid w:val="000B52C7"/>
    <w:rsid w:val="000B56E5"/>
    <w:rsid w:val="000B62F7"/>
    <w:rsid w:val="000B674A"/>
    <w:rsid w:val="000B74EE"/>
    <w:rsid w:val="000B7590"/>
    <w:rsid w:val="000B76D8"/>
    <w:rsid w:val="000B7AAB"/>
    <w:rsid w:val="000C0055"/>
    <w:rsid w:val="000C0870"/>
    <w:rsid w:val="000C195C"/>
    <w:rsid w:val="000C2E34"/>
    <w:rsid w:val="000C2FF5"/>
    <w:rsid w:val="000C3EF1"/>
    <w:rsid w:val="000C62D6"/>
    <w:rsid w:val="000C68AC"/>
    <w:rsid w:val="000C6E7C"/>
    <w:rsid w:val="000C74B6"/>
    <w:rsid w:val="000C799F"/>
    <w:rsid w:val="000C7E18"/>
    <w:rsid w:val="000D03A3"/>
    <w:rsid w:val="000D07C8"/>
    <w:rsid w:val="000D1311"/>
    <w:rsid w:val="000D26CC"/>
    <w:rsid w:val="000D2CC5"/>
    <w:rsid w:val="000D2D46"/>
    <w:rsid w:val="000D304F"/>
    <w:rsid w:val="000D45F7"/>
    <w:rsid w:val="000D460A"/>
    <w:rsid w:val="000D48AE"/>
    <w:rsid w:val="000D493C"/>
    <w:rsid w:val="000D50A1"/>
    <w:rsid w:val="000D5A44"/>
    <w:rsid w:val="000D6D05"/>
    <w:rsid w:val="000D754D"/>
    <w:rsid w:val="000D7D73"/>
    <w:rsid w:val="000E090A"/>
    <w:rsid w:val="000E09D3"/>
    <w:rsid w:val="000E15C8"/>
    <w:rsid w:val="000E1896"/>
    <w:rsid w:val="000E1C74"/>
    <w:rsid w:val="000E1CE7"/>
    <w:rsid w:val="000E3320"/>
    <w:rsid w:val="000E3C1A"/>
    <w:rsid w:val="000E3CA0"/>
    <w:rsid w:val="000E3D09"/>
    <w:rsid w:val="000E430C"/>
    <w:rsid w:val="000E4927"/>
    <w:rsid w:val="000E5CE6"/>
    <w:rsid w:val="000E645F"/>
    <w:rsid w:val="000E6539"/>
    <w:rsid w:val="000F0078"/>
    <w:rsid w:val="000F37A3"/>
    <w:rsid w:val="000F37F3"/>
    <w:rsid w:val="000F3C08"/>
    <w:rsid w:val="000F3CCE"/>
    <w:rsid w:val="000F46F9"/>
    <w:rsid w:val="000F4C85"/>
    <w:rsid w:val="000F58A1"/>
    <w:rsid w:val="000F7FDA"/>
    <w:rsid w:val="00100A6B"/>
    <w:rsid w:val="0010106F"/>
    <w:rsid w:val="00101201"/>
    <w:rsid w:val="001017FD"/>
    <w:rsid w:val="0010200D"/>
    <w:rsid w:val="00102509"/>
    <w:rsid w:val="00102F8C"/>
    <w:rsid w:val="00103C88"/>
    <w:rsid w:val="0010483F"/>
    <w:rsid w:val="00105FB4"/>
    <w:rsid w:val="0010637B"/>
    <w:rsid w:val="001063F4"/>
    <w:rsid w:val="00107029"/>
    <w:rsid w:val="0010735A"/>
    <w:rsid w:val="001079DE"/>
    <w:rsid w:val="00107DDE"/>
    <w:rsid w:val="00107E4D"/>
    <w:rsid w:val="00110618"/>
    <w:rsid w:val="00111B67"/>
    <w:rsid w:val="00112054"/>
    <w:rsid w:val="001121DA"/>
    <w:rsid w:val="00112E23"/>
    <w:rsid w:val="00113866"/>
    <w:rsid w:val="00114582"/>
    <w:rsid w:val="00115BAC"/>
    <w:rsid w:val="0011633D"/>
    <w:rsid w:val="00116BB9"/>
    <w:rsid w:val="00117676"/>
    <w:rsid w:val="00117AF9"/>
    <w:rsid w:val="00120C11"/>
    <w:rsid w:val="0012293C"/>
    <w:rsid w:val="001229FE"/>
    <w:rsid w:val="00123AED"/>
    <w:rsid w:val="001245D1"/>
    <w:rsid w:val="001246AC"/>
    <w:rsid w:val="0012569D"/>
    <w:rsid w:val="001259E2"/>
    <w:rsid w:val="00125E72"/>
    <w:rsid w:val="00131153"/>
    <w:rsid w:val="001321B5"/>
    <w:rsid w:val="00132622"/>
    <w:rsid w:val="00132964"/>
    <w:rsid w:val="00132977"/>
    <w:rsid w:val="001339AA"/>
    <w:rsid w:val="0013501A"/>
    <w:rsid w:val="00135960"/>
    <w:rsid w:val="00136018"/>
    <w:rsid w:val="00136969"/>
    <w:rsid w:val="00137058"/>
    <w:rsid w:val="00137280"/>
    <w:rsid w:val="00140A46"/>
    <w:rsid w:val="00141571"/>
    <w:rsid w:val="00142141"/>
    <w:rsid w:val="00142315"/>
    <w:rsid w:val="00142CE5"/>
    <w:rsid w:val="00143080"/>
    <w:rsid w:val="00143D0A"/>
    <w:rsid w:val="00143E8A"/>
    <w:rsid w:val="001441B5"/>
    <w:rsid w:val="001441EB"/>
    <w:rsid w:val="00144722"/>
    <w:rsid w:val="001466CC"/>
    <w:rsid w:val="00147345"/>
    <w:rsid w:val="001474A0"/>
    <w:rsid w:val="001477AF"/>
    <w:rsid w:val="00147D55"/>
    <w:rsid w:val="00151666"/>
    <w:rsid w:val="00152009"/>
    <w:rsid w:val="00152051"/>
    <w:rsid w:val="00153B52"/>
    <w:rsid w:val="00156077"/>
    <w:rsid w:val="0015715C"/>
    <w:rsid w:val="00157288"/>
    <w:rsid w:val="00157F54"/>
    <w:rsid w:val="00157F6B"/>
    <w:rsid w:val="00157FE7"/>
    <w:rsid w:val="00160489"/>
    <w:rsid w:val="0016135F"/>
    <w:rsid w:val="001624FC"/>
    <w:rsid w:val="0016323E"/>
    <w:rsid w:val="00164049"/>
    <w:rsid w:val="00164A46"/>
    <w:rsid w:val="001653D1"/>
    <w:rsid w:val="001654CF"/>
    <w:rsid w:val="001655C0"/>
    <w:rsid w:val="00165656"/>
    <w:rsid w:val="001659CD"/>
    <w:rsid w:val="0016644A"/>
    <w:rsid w:val="00167A13"/>
    <w:rsid w:val="00167D87"/>
    <w:rsid w:val="00170081"/>
    <w:rsid w:val="00171B5D"/>
    <w:rsid w:val="00176319"/>
    <w:rsid w:val="00176D67"/>
    <w:rsid w:val="00176F75"/>
    <w:rsid w:val="00177728"/>
    <w:rsid w:val="00177BDB"/>
    <w:rsid w:val="001807D2"/>
    <w:rsid w:val="00182F69"/>
    <w:rsid w:val="00182FA7"/>
    <w:rsid w:val="001833A9"/>
    <w:rsid w:val="00183FB1"/>
    <w:rsid w:val="0018494C"/>
    <w:rsid w:val="0018503D"/>
    <w:rsid w:val="001850FA"/>
    <w:rsid w:val="001862E0"/>
    <w:rsid w:val="00187829"/>
    <w:rsid w:val="00187FB7"/>
    <w:rsid w:val="00190512"/>
    <w:rsid w:val="00190DAE"/>
    <w:rsid w:val="0019195D"/>
    <w:rsid w:val="001920ED"/>
    <w:rsid w:val="001923EF"/>
    <w:rsid w:val="001935C9"/>
    <w:rsid w:val="00193861"/>
    <w:rsid w:val="001947D2"/>
    <w:rsid w:val="00195B3B"/>
    <w:rsid w:val="0019688F"/>
    <w:rsid w:val="00196B00"/>
    <w:rsid w:val="001972E7"/>
    <w:rsid w:val="00197A15"/>
    <w:rsid w:val="001A080B"/>
    <w:rsid w:val="001A0A70"/>
    <w:rsid w:val="001A1702"/>
    <w:rsid w:val="001A23B2"/>
    <w:rsid w:val="001A27B2"/>
    <w:rsid w:val="001A28C8"/>
    <w:rsid w:val="001A2FCC"/>
    <w:rsid w:val="001A4A87"/>
    <w:rsid w:val="001A5B83"/>
    <w:rsid w:val="001A5BD8"/>
    <w:rsid w:val="001A7994"/>
    <w:rsid w:val="001B1023"/>
    <w:rsid w:val="001B1E0D"/>
    <w:rsid w:val="001B1E19"/>
    <w:rsid w:val="001B1E52"/>
    <w:rsid w:val="001B1EC9"/>
    <w:rsid w:val="001B274F"/>
    <w:rsid w:val="001B2FF3"/>
    <w:rsid w:val="001B3590"/>
    <w:rsid w:val="001B3D58"/>
    <w:rsid w:val="001B422E"/>
    <w:rsid w:val="001B4411"/>
    <w:rsid w:val="001B45A8"/>
    <w:rsid w:val="001B5124"/>
    <w:rsid w:val="001B5C9B"/>
    <w:rsid w:val="001C01D6"/>
    <w:rsid w:val="001C08FF"/>
    <w:rsid w:val="001C1486"/>
    <w:rsid w:val="001C3295"/>
    <w:rsid w:val="001C32FF"/>
    <w:rsid w:val="001C357A"/>
    <w:rsid w:val="001C3690"/>
    <w:rsid w:val="001C3A21"/>
    <w:rsid w:val="001C3AFD"/>
    <w:rsid w:val="001C411C"/>
    <w:rsid w:val="001C50EF"/>
    <w:rsid w:val="001C5233"/>
    <w:rsid w:val="001C5499"/>
    <w:rsid w:val="001C5A98"/>
    <w:rsid w:val="001C7AEC"/>
    <w:rsid w:val="001D02E1"/>
    <w:rsid w:val="001D1065"/>
    <w:rsid w:val="001D142D"/>
    <w:rsid w:val="001D1503"/>
    <w:rsid w:val="001D185F"/>
    <w:rsid w:val="001D198F"/>
    <w:rsid w:val="001D2B3C"/>
    <w:rsid w:val="001D2F54"/>
    <w:rsid w:val="001D5352"/>
    <w:rsid w:val="001D5CDA"/>
    <w:rsid w:val="001D5D3C"/>
    <w:rsid w:val="001D70D2"/>
    <w:rsid w:val="001D7201"/>
    <w:rsid w:val="001E0D57"/>
    <w:rsid w:val="001E244F"/>
    <w:rsid w:val="001E2804"/>
    <w:rsid w:val="001E29D7"/>
    <w:rsid w:val="001E2BFA"/>
    <w:rsid w:val="001E2E07"/>
    <w:rsid w:val="001E3AAA"/>
    <w:rsid w:val="001E4B36"/>
    <w:rsid w:val="001E544D"/>
    <w:rsid w:val="001E5A60"/>
    <w:rsid w:val="001E5F0F"/>
    <w:rsid w:val="001E67D6"/>
    <w:rsid w:val="001E6FF8"/>
    <w:rsid w:val="001F09DB"/>
    <w:rsid w:val="001F2451"/>
    <w:rsid w:val="001F2A1D"/>
    <w:rsid w:val="001F3B76"/>
    <w:rsid w:val="001F5131"/>
    <w:rsid w:val="001F5308"/>
    <w:rsid w:val="001F55BA"/>
    <w:rsid w:val="001F66AC"/>
    <w:rsid w:val="001F66D5"/>
    <w:rsid w:val="00201306"/>
    <w:rsid w:val="002028D5"/>
    <w:rsid w:val="00202E64"/>
    <w:rsid w:val="002030B9"/>
    <w:rsid w:val="002030DB"/>
    <w:rsid w:val="0020319F"/>
    <w:rsid w:val="00203466"/>
    <w:rsid w:val="002034BB"/>
    <w:rsid w:val="002034FE"/>
    <w:rsid w:val="0020383F"/>
    <w:rsid w:val="00203EA4"/>
    <w:rsid w:val="00204553"/>
    <w:rsid w:val="00204A5B"/>
    <w:rsid w:val="002057DD"/>
    <w:rsid w:val="00205B2C"/>
    <w:rsid w:val="00205D42"/>
    <w:rsid w:val="00206B8F"/>
    <w:rsid w:val="00206D28"/>
    <w:rsid w:val="00207E36"/>
    <w:rsid w:val="0021233B"/>
    <w:rsid w:val="00212728"/>
    <w:rsid w:val="0021292F"/>
    <w:rsid w:val="00212A15"/>
    <w:rsid w:val="00212B74"/>
    <w:rsid w:val="00212D2D"/>
    <w:rsid w:val="00212E44"/>
    <w:rsid w:val="0021306E"/>
    <w:rsid w:val="00213E05"/>
    <w:rsid w:val="00214757"/>
    <w:rsid w:val="0021557C"/>
    <w:rsid w:val="002159FD"/>
    <w:rsid w:val="002160C6"/>
    <w:rsid w:val="00217927"/>
    <w:rsid w:val="00220DA3"/>
    <w:rsid w:val="00221289"/>
    <w:rsid w:val="0022158C"/>
    <w:rsid w:val="00222ABC"/>
    <w:rsid w:val="002230F9"/>
    <w:rsid w:val="002245B0"/>
    <w:rsid w:val="00224E53"/>
    <w:rsid w:val="00226005"/>
    <w:rsid w:val="002306B7"/>
    <w:rsid w:val="0023078A"/>
    <w:rsid w:val="00231871"/>
    <w:rsid w:val="002319D0"/>
    <w:rsid w:val="00234059"/>
    <w:rsid w:val="0023619D"/>
    <w:rsid w:val="00236401"/>
    <w:rsid w:val="00237AB3"/>
    <w:rsid w:val="00242665"/>
    <w:rsid w:val="00242D81"/>
    <w:rsid w:val="00243638"/>
    <w:rsid w:val="002436C0"/>
    <w:rsid w:val="002440B4"/>
    <w:rsid w:val="0024576A"/>
    <w:rsid w:val="00245C6F"/>
    <w:rsid w:val="00245F56"/>
    <w:rsid w:val="002461B4"/>
    <w:rsid w:val="00246EBD"/>
    <w:rsid w:val="002470C9"/>
    <w:rsid w:val="002473B8"/>
    <w:rsid w:val="00250395"/>
    <w:rsid w:val="00250CB7"/>
    <w:rsid w:val="00250E69"/>
    <w:rsid w:val="00251325"/>
    <w:rsid w:val="00251BDC"/>
    <w:rsid w:val="00252A9F"/>
    <w:rsid w:val="00253BD3"/>
    <w:rsid w:val="00253E5E"/>
    <w:rsid w:val="00254280"/>
    <w:rsid w:val="0025556B"/>
    <w:rsid w:val="002563C7"/>
    <w:rsid w:val="002576B6"/>
    <w:rsid w:val="002577E7"/>
    <w:rsid w:val="00257ECE"/>
    <w:rsid w:val="0026013A"/>
    <w:rsid w:val="0026190E"/>
    <w:rsid w:val="00263C2C"/>
    <w:rsid w:val="00264044"/>
    <w:rsid w:val="00265158"/>
    <w:rsid w:val="0026564C"/>
    <w:rsid w:val="00265A34"/>
    <w:rsid w:val="00266D3B"/>
    <w:rsid w:val="00267189"/>
    <w:rsid w:val="00270071"/>
    <w:rsid w:val="00270730"/>
    <w:rsid w:val="002709C5"/>
    <w:rsid w:val="00270A34"/>
    <w:rsid w:val="00270FAE"/>
    <w:rsid w:val="00271683"/>
    <w:rsid w:val="0027223B"/>
    <w:rsid w:val="002722C1"/>
    <w:rsid w:val="00272F67"/>
    <w:rsid w:val="00272F6F"/>
    <w:rsid w:val="00275556"/>
    <w:rsid w:val="002756E0"/>
    <w:rsid w:val="0027601F"/>
    <w:rsid w:val="002768EB"/>
    <w:rsid w:val="00280DF3"/>
    <w:rsid w:val="002814AA"/>
    <w:rsid w:val="0028240F"/>
    <w:rsid w:val="00282B18"/>
    <w:rsid w:val="00282C13"/>
    <w:rsid w:val="0028492D"/>
    <w:rsid w:val="0028742A"/>
    <w:rsid w:val="00290057"/>
    <w:rsid w:val="00291B2B"/>
    <w:rsid w:val="002924AA"/>
    <w:rsid w:val="0029384D"/>
    <w:rsid w:val="002940A2"/>
    <w:rsid w:val="0029424A"/>
    <w:rsid w:val="0029446D"/>
    <w:rsid w:val="00294D48"/>
    <w:rsid w:val="002951A4"/>
    <w:rsid w:val="00295C62"/>
    <w:rsid w:val="002A08EE"/>
    <w:rsid w:val="002A3033"/>
    <w:rsid w:val="002A3053"/>
    <w:rsid w:val="002A3C1D"/>
    <w:rsid w:val="002A413D"/>
    <w:rsid w:val="002A573A"/>
    <w:rsid w:val="002A6840"/>
    <w:rsid w:val="002A6C4C"/>
    <w:rsid w:val="002A6CD1"/>
    <w:rsid w:val="002A7FFA"/>
    <w:rsid w:val="002B16B0"/>
    <w:rsid w:val="002B24C6"/>
    <w:rsid w:val="002B260E"/>
    <w:rsid w:val="002B2674"/>
    <w:rsid w:val="002B3DFF"/>
    <w:rsid w:val="002B42A8"/>
    <w:rsid w:val="002B562C"/>
    <w:rsid w:val="002B5888"/>
    <w:rsid w:val="002B606B"/>
    <w:rsid w:val="002B7CF1"/>
    <w:rsid w:val="002C0B58"/>
    <w:rsid w:val="002C168E"/>
    <w:rsid w:val="002C1E0A"/>
    <w:rsid w:val="002C355F"/>
    <w:rsid w:val="002C3C8D"/>
    <w:rsid w:val="002C3CBC"/>
    <w:rsid w:val="002C46EF"/>
    <w:rsid w:val="002C485C"/>
    <w:rsid w:val="002C52AD"/>
    <w:rsid w:val="002C5EF8"/>
    <w:rsid w:val="002C6056"/>
    <w:rsid w:val="002C6B94"/>
    <w:rsid w:val="002C7284"/>
    <w:rsid w:val="002C766D"/>
    <w:rsid w:val="002C7B82"/>
    <w:rsid w:val="002C7DDC"/>
    <w:rsid w:val="002D07FE"/>
    <w:rsid w:val="002D0998"/>
    <w:rsid w:val="002D0FEA"/>
    <w:rsid w:val="002D125E"/>
    <w:rsid w:val="002D141E"/>
    <w:rsid w:val="002D1805"/>
    <w:rsid w:val="002D1B48"/>
    <w:rsid w:val="002D2779"/>
    <w:rsid w:val="002D38E3"/>
    <w:rsid w:val="002D39FB"/>
    <w:rsid w:val="002D511F"/>
    <w:rsid w:val="002D52F8"/>
    <w:rsid w:val="002D615C"/>
    <w:rsid w:val="002D61F1"/>
    <w:rsid w:val="002E05B4"/>
    <w:rsid w:val="002E1250"/>
    <w:rsid w:val="002E130A"/>
    <w:rsid w:val="002E17CC"/>
    <w:rsid w:val="002E2374"/>
    <w:rsid w:val="002E38AB"/>
    <w:rsid w:val="002E4A7C"/>
    <w:rsid w:val="002E4C8C"/>
    <w:rsid w:val="002E5911"/>
    <w:rsid w:val="002E5D24"/>
    <w:rsid w:val="002E6310"/>
    <w:rsid w:val="002E65D6"/>
    <w:rsid w:val="002E7C85"/>
    <w:rsid w:val="002F03A4"/>
    <w:rsid w:val="002F0401"/>
    <w:rsid w:val="002F05E2"/>
    <w:rsid w:val="002F1ECF"/>
    <w:rsid w:val="002F3181"/>
    <w:rsid w:val="002F3559"/>
    <w:rsid w:val="002F3F87"/>
    <w:rsid w:val="002F3FD2"/>
    <w:rsid w:val="002F4409"/>
    <w:rsid w:val="002F490B"/>
    <w:rsid w:val="002F5381"/>
    <w:rsid w:val="002F544D"/>
    <w:rsid w:val="002F578E"/>
    <w:rsid w:val="002F76B2"/>
    <w:rsid w:val="002F7D45"/>
    <w:rsid w:val="00300359"/>
    <w:rsid w:val="00300653"/>
    <w:rsid w:val="00301170"/>
    <w:rsid w:val="00302376"/>
    <w:rsid w:val="00303EDD"/>
    <w:rsid w:val="00304BBD"/>
    <w:rsid w:val="0030700B"/>
    <w:rsid w:val="00307780"/>
    <w:rsid w:val="003078D0"/>
    <w:rsid w:val="00307F65"/>
    <w:rsid w:val="00310C49"/>
    <w:rsid w:val="00311948"/>
    <w:rsid w:val="003126E1"/>
    <w:rsid w:val="003127E6"/>
    <w:rsid w:val="00312915"/>
    <w:rsid w:val="00312C4B"/>
    <w:rsid w:val="003132F7"/>
    <w:rsid w:val="00313660"/>
    <w:rsid w:val="0031367F"/>
    <w:rsid w:val="00313D95"/>
    <w:rsid w:val="00313D9A"/>
    <w:rsid w:val="00314DA9"/>
    <w:rsid w:val="00315322"/>
    <w:rsid w:val="00315645"/>
    <w:rsid w:val="00315EB0"/>
    <w:rsid w:val="0031674E"/>
    <w:rsid w:val="003178B3"/>
    <w:rsid w:val="00320380"/>
    <w:rsid w:val="003219C3"/>
    <w:rsid w:val="00322041"/>
    <w:rsid w:val="00322DDE"/>
    <w:rsid w:val="00323DEA"/>
    <w:rsid w:val="00324A3B"/>
    <w:rsid w:val="00324D9F"/>
    <w:rsid w:val="003253A6"/>
    <w:rsid w:val="00325D2F"/>
    <w:rsid w:val="0033034D"/>
    <w:rsid w:val="00330409"/>
    <w:rsid w:val="003311DC"/>
    <w:rsid w:val="003318CA"/>
    <w:rsid w:val="00331B35"/>
    <w:rsid w:val="00331B7D"/>
    <w:rsid w:val="00331E3B"/>
    <w:rsid w:val="00331F71"/>
    <w:rsid w:val="00332F79"/>
    <w:rsid w:val="003339EA"/>
    <w:rsid w:val="00334355"/>
    <w:rsid w:val="003343C3"/>
    <w:rsid w:val="003359B4"/>
    <w:rsid w:val="003370A3"/>
    <w:rsid w:val="0033738F"/>
    <w:rsid w:val="0034000D"/>
    <w:rsid w:val="0034005E"/>
    <w:rsid w:val="00341022"/>
    <w:rsid w:val="003419A5"/>
    <w:rsid w:val="00341B15"/>
    <w:rsid w:val="00341DF4"/>
    <w:rsid w:val="00342346"/>
    <w:rsid w:val="00343350"/>
    <w:rsid w:val="00343F30"/>
    <w:rsid w:val="00346094"/>
    <w:rsid w:val="003464B5"/>
    <w:rsid w:val="0034742A"/>
    <w:rsid w:val="00347D45"/>
    <w:rsid w:val="00350051"/>
    <w:rsid w:val="00350370"/>
    <w:rsid w:val="00350803"/>
    <w:rsid w:val="0035135E"/>
    <w:rsid w:val="00354629"/>
    <w:rsid w:val="00354BA9"/>
    <w:rsid w:val="00354ECF"/>
    <w:rsid w:val="00355B3C"/>
    <w:rsid w:val="00355E7B"/>
    <w:rsid w:val="00356521"/>
    <w:rsid w:val="00356645"/>
    <w:rsid w:val="003572F2"/>
    <w:rsid w:val="0036008B"/>
    <w:rsid w:val="003600B5"/>
    <w:rsid w:val="0036058B"/>
    <w:rsid w:val="00360F48"/>
    <w:rsid w:val="0036102B"/>
    <w:rsid w:val="003616E5"/>
    <w:rsid w:val="00361706"/>
    <w:rsid w:val="00363241"/>
    <w:rsid w:val="00363B3F"/>
    <w:rsid w:val="00363B4E"/>
    <w:rsid w:val="00363E51"/>
    <w:rsid w:val="0036406E"/>
    <w:rsid w:val="00364393"/>
    <w:rsid w:val="0036511F"/>
    <w:rsid w:val="00365CC9"/>
    <w:rsid w:val="00366ACA"/>
    <w:rsid w:val="00367934"/>
    <w:rsid w:val="00370B1A"/>
    <w:rsid w:val="00370F95"/>
    <w:rsid w:val="00372B1E"/>
    <w:rsid w:val="00372FD0"/>
    <w:rsid w:val="0037323A"/>
    <w:rsid w:val="0037422A"/>
    <w:rsid w:val="00375C7A"/>
    <w:rsid w:val="003764AB"/>
    <w:rsid w:val="0037685E"/>
    <w:rsid w:val="0038035E"/>
    <w:rsid w:val="00380A2D"/>
    <w:rsid w:val="003835A0"/>
    <w:rsid w:val="00383691"/>
    <w:rsid w:val="003849D2"/>
    <w:rsid w:val="0038557D"/>
    <w:rsid w:val="00385C68"/>
    <w:rsid w:val="003865C3"/>
    <w:rsid w:val="0038678E"/>
    <w:rsid w:val="00386F44"/>
    <w:rsid w:val="003916FC"/>
    <w:rsid w:val="0039242E"/>
    <w:rsid w:val="00392884"/>
    <w:rsid w:val="003939F9"/>
    <w:rsid w:val="0039586F"/>
    <w:rsid w:val="00395AD8"/>
    <w:rsid w:val="00396F58"/>
    <w:rsid w:val="003978F0"/>
    <w:rsid w:val="003A014A"/>
    <w:rsid w:val="003A020A"/>
    <w:rsid w:val="003A0385"/>
    <w:rsid w:val="003A15AF"/>
    <w:rsid w:val="003A2246"/>
    <w:rsid w:val="003A36CC"/>
    <w:rsid w:val="003A4944"/>
    <w:rsid w:val="003A5C48"/>
    <w:rsid w:val="003A62B5"/>
    <w:rsid w:val="003A638E"/>
    <w:rsid w:val="003B059D"/>
    <w:rsid w:val="003B0DEC"/>
    <w:rsid w:val="003B1668"/>
    <w:rsid w:val="003B1C99"/>
    <w:rsid w:val="003B2059"/>
    <w:rsid w:val="003B2AC2"/>
    <w:rsid w:val="003B60A1"/>
    <w:rsid w:val="003B7114"/>
    <w:rsid w:val="003B7293"/>
    <w:rsid w:val="003B75AA"/>
    <w:rsid w:val="003B75EB"/>
    <w:rsid w:val="003B77CF"/>
    <w:rsid w:val="003B7AC9"/>
    <w:rsid w:val="003C0362"/>
    <w:rsid w:val="003C1161"/>
    <w:rsid w:val="003C16BB"/>
    <w:rsid w:val="003C1819"/>
    <w:rsid w:val="003C2AB2"/>
    <w:rsid w:val="003C2FF3"/>
    <w:rsid w:val="003C4D74"/>
    <w:rsid w:val="003C55D0"/>
    <w:rsid w:val="003C576A"/>
    <w:rsid w:val="003C68C0"/>
    <w:rsid w:val="003D08ED"/>
    <w:rsid w:val="003D150A"/>
    <w:rsid w:val="003D196B"/>
    <w:rsid w:val="003D259D"/>
    <w:rsid w:val="003D2EDB"/>
    <w:rsid w:val="003D3BFB"/>
    <w:rsid w:val="003D4617"/>
    <w:rsid w:val="003D47A6"/>
    <w:rsid w:val="003D4B93"/>
    <w:rsid w:val="003D4F0A"/>
    <w:rsid w:val="003D5C84"/>
    <w:rsid w:val="003D6033"/>
    <w:rsid w:val="003D63C9"/>
    <w:rsid w:val="003D6638"/>
    <w:rsid w:val="003E00B7"/>
    <w:rsid w:val="003E0ECB"/>
    <w:rsid w:val="003E3533"/>
    <w:rsid w:val="003E3DFA"/>
    <w:rsid w:val="003E4D80"/>
    <w:rsid w:val="003E6C78"/>
    <w:rsid w:val="003E6D73"/>
    <w:rsid w:val="003E6FFB"/>
    <w:rsid w:val="003E7810"/>
    <w:rsid w:val="003E7875"/>
    <w:rsid w:val="003E7CE3"/>
    <w:rsid w:val="003E7D53"/>
    <w:rsid w:val="003F03AA"/>
    <w:rsid w:val="003F0424"/>
    <w:rsid w:val="003F083E"/>
    <w:rsid w:val="003F0C67"/>
    <w:rsid w:val="003F0FE2"/>
    <w:rsid w:val="003F10AB"/>
    <w:rsid w:val="003F113D"/>
    <w:rsid w:val="003F21AF"/>
    <w:rsid w:val="003F29AD"/>
    <w:rsid w:val="003F2DC5"/>
    <w:rsid w:val="003F2F26"/>
    <w:rsid w:val="003F3426"/>
    <w:rsid w:val="003F3465"/>
    <w:rsid w:val="003F40E1"/>
    <w:rsid w:val="003F4622"/>
    <w:rsid w:val="003F4623"/>
    <w:rsid w:val="003F4A67"/>
    <w:rsid w:val="003F4C6D"/>
    <w:rsid w:val="003F5F25"/>
    <w:rsid w:val="003F604A"/>
    <w:rsid w:val="003F6F67"/>
    <w:rsid w:val="003F7303"/>
    <w:rsid w:val="003F73E4"/>
    <w:rsid w:val="0040000B"/>
    <w:rsid w:val="00401463"/>
    <w:rsid w:val="00401A3F"/>
    <w:rsid w:val="004022CC"/>
    <w:rsid w:val="00402A2C"/>
    <w:rsid w:val="0040302E"/>
    <w:rsid w:val="004032F7"/>
    <w:rsid w:val="00403B38"/>
    <w:rsid w:val="0040472C"/>
    <w:rsid w:val="004047FB"/>
    <w:rsid w:val="004056DD"/>
    <w:rsid w:val="0040584F"/>
    <w:rsid w:val="00406230"/>
    <w:rsid w:val="00406956"/>
    <w:rsid w:val="00406B4C"/>
    <w:rsid w:val="00410BA5"/>
    <w:rsid w:val="00411150"/>
    <w:rsid w:val="004116E1"/>
    <w:rsid w:val="0041339E"/>
    <w:rsid w:val="004137DE"/>
    <w:rsid w:val="004157B6"/>
    <w:rsid w:val="0041613F"/>
    <w:rsid w:val="004200E0"/>
    <w:rsid w:val="0042205B"/>
    <w:rsid w:val="004224AD"/>
    <w:rsid w:val="0042294E"/>
    <w:rsid w:val="00423971"/>
    <w:rsid w:val="00423D95"/>
    <w:rsid w:val="00424923"/>
    <w:rsid w:val="00425360"/>
    <w:rsid w:val="00425892"/>
    <w:rsid w:val="00425BC5"/>
    <w:rsid w:val="004275C4"/>
    <w:rsid w:val="0043122B"/>
    <w:rsid w:val="00432807"/>
    <w:rsid w:val="00433008"/>
    <w:rsid w:val="00433761"/>
    <w:rsid w:val="0043413A"/>
    <w:rsid w:val="00434293"/>
    <w:rsid w:val="004347D4"/>
    <w:rsid w:val="00434A38"/>
    <w:rsid w:val="00434C13"/>
    <w:rsid w:val="00434D19"/>
    <w:rsid w:val="0043777C"/>
    <w:rsid w:val="004377A4"/>
    <w:rsid w:val="00437FDB"/>
    <w:rsid w:val="00440224"/>
    <w:rsid w:val="004425AE"/>
    <w:rsid w:val="004428B2"/>
    <w:rsid w:val="00443B44"/>
    <w:rsid w:val="00443C1A"/>
    <w:rsid w:val="00445E6A"/>
    <w:rsid w:val="004464D9"/>
    <w:rsid w:val="004479E1"/>
    <w:rsid w:val="00447D52"/>
    <w:rsid w:val="00450269"/>
    <w:rsid w:val="00450967"/>
    <w:rsid w:val="00451BC2"/>
    <w:rsid w:val="00451E48"/>
    <w:rsid w:val="00453118"/>
    <w:rsid w:val="00453A22"/>
    <w:rsid w:val="00453C97"/>
    <w:rsid w:val="004542DC"/>
    <w:rsid w:val="0045474B"/>
    <w:rsid w:val="00454A24"/>
    <w:rsid w:val="00454BE6"/>
    <w:rsid w:val="00455FBE"/>
    <w:rsid w:val="0045682B"/>
    <w:rsid w:val="004575B1"/>
    <w:rsid w:val="00457828"/>
    <w:rsid w:val="00457AA3"/>
    <w:rsid w:val="0046047F"/>
    <w:rsid w:val="004609D8"/>
    <w:rsid w:val="00460E1C"/>
    <w:rsid w:val="00460EB7"/>
    <w:rsid w:val="00461416"/>
    <w:rsid w:val="00462A98"/>
    <w:rsid w:val="00462B66"/>
    <w:rsid w:val="00463134"/>
    <w:rsid w:val="00463755"/>
    <w:rsid w:val="004638C0"/>
    <w:rsid w:val="0046444D"/>
    <w:rsid w:val="0046605C"/>
    <w:rsid w:val="004677DE"/>
    <w:rsid w:val="004703BE"/>
    <w:rsid w:val="00470BB6"/>
    <w:rsid w:val="00470CE5"/>
    <w:rsid w:val="00471121"/>
    <w:rsid w:val="00471472"/>
    <w:rsid w:val="00472518"/>
    <w:rsid w:val="00472D0D"/>
    <w:rsid w:val="00473BFD"/>
    <w:rsid w:val="004742FF"/>
    <w:rsid w:val="00474525"/>
    <w:rsid w:val="00474583"/>
    <w:rsid w:val="004747A9"/>
    <w:rsid w:val="00474E40"/>
    <w:rsid w:val="00475544"/>
    <w:rsid w:val="00475B3E"/>
    <w:rsid w:val="00476859"/>
    <w:rsid w:val="00476BED"/>
    <w:rsid w:val="0047748B"/>
    <w:rsid w:val="004802D6"/>
    <w:rsid w:val="00481DA5"/>
    <w:rsid w:val="0048201C"/>
    <w:rsid w:val="004823EC"/>
    <w:rsid w:val="00482614"/>
    <w:rsid w:val="00483AC0"/>
    <w:rsid w:val="004844B7"/>
    <w:rsid w:val="00484D22"/>
    <w:rsid w:val="00484D65"/>
    <w:rsid w:val="00485225"/>
    <w:rsid w:val="00486802"/>
    <w:rsid w:val="00486FCE"/>
    <w:rsid w:val="004872D9"/>
    <w:rsid w:val="00491557"/>
    <w:rsid w:val="00491E08"/>
    <w:rsid w:val="00492215"/>
    <w:rsid w:val="004927E0"/>
    <w:rsid w:val="004928A3"/>
    <w:rsid w:val="00492A9C"/>
    <w:rsid w:val="00492E78"/>
    <w:rsid w:val="00494473"/>
    <w:rsid w:val="00494CE9"/>
    <w:rsid w:val="004954DC"/>
    <w:rsid w:val="004957C3"/>
    <w:rsid w:val="00495FC5"/>
    <w:rsid w:val="00496190"/>
    <w:rsid w:val="00497210"/>
    <w:rsid w:val="004978DB"/>
    <w:rsid w:val="004A0C08"/>
    <w:rsid w:val="004A136C"/>
    <w:rsid w:val="004A1F91"/>
    <w:rsid w:val="004A3095"/>
    <w:rsid w:val="004A31B2"/>
    <w:rsid w:val="004A3564"/>
    <w:rsid w:val="004A3943"/>
    <w:rsid w:val="004A3F34"/>
    <w:rsid w:val="004A5015"/>
    <w:rsid w:val="004A50A5"/>
    <w:rsid w:val="004A53D9"/>
    <w:rsid w:val="004A599A"/>
    <w:rsid w:val="004A74F7"/>
    <w:rsid w:val="004A7D71"/>
    <w:rsid w:val="004B0652"/>
    <w:rsid w:val="004B0FD0"/>
    <w:rsid w:val="004B2087"/>
    <w:rsid w:val="004B2A4D"/>
    <w:rsid w:val="004B32D2"/>
    <w:rsid w:val="004B3C15"/>
    <w:rsid w:val="004B41FF"/>
    <w:rsid w:val="004B46DA"/>
    <w:rsid w:val="004B5D06"/>
    <w:rsid w:val="004B6778"/>
    <w:rsid w:val="004B6F96"/>
    <w:rsid w:val="004B70F7"/>
    <w:rsid w:val="004B7117"/>
    <w:rsid w:val="004C019B"/>
    <w:rsid w:val="004C0497"/>
    <w:rsid w:val="004C133E"/>
    <w:rsid w:val="004C21CA"/>
    <w:rsid w:val="004C361F"/>
    <w:rsid w:val="004D05C3"/>
    <w:rsid w:val="004D1C06"/>
    <w:rsid w:val="004D2156"/>
    <w:rsid w:val="004D2664"/>
    <w:rsid w:val="004D28C0"/>
    <w:rsid w:val="004D3C34"/>
    <w:rsid w:val="004D4562"/>
    <w:rsid w:val="004D5048"/>
    <w:rsid w:val="004D51FE"/>
    <w:rsid w:val="004D5E04"/>
    <w:rsid w:val="004D734F"/>
    <w:rsid w:val="004E0736"/>
    <w:rsid w:val="004E0E9D"/>
    <w:rsid w:val="004E116A"/>
    <w:rsid w:val="004E1D68"/>
    <w:rsid w:val="004E28E7"/>
    <w:rsid w:val="004E380F"/>
    <w:rsid w:val="004E4641"/>
    <w:rsid w:val="004E4823"/>
    <w:rsid w:val="004E53E1"/>
    <w:rsid w:val="004E5B35"/>
    <w:rsid w:val="004E5F49"/>
    <w:rsid w:val="004E5F60"/>
    <w:rsid w:val="004E7752"/>
    <w:rsid w:val="004F0079"/>
    <w:rsid w:val="004F10D0"/>
    <w:rsid w:val="004F15A2"/>
    <w:rsid w:val="004F22F0"/>
    <w:rsid w:val="004F251D"/>
    <w:rsid w:val="004F2CCF"/>
    <w:rsid w:val="004F2F30"/>
    <w:rsid w:val="004F3653"/>
    <w:rsid w:val="004F408C"/>
    <w:rsid w:val="004F5EB4"/>
    <w:rsid w:val="004F62E8"/>
    <w:rsid w:val="004F6555"/>
    <w:rsid w:val="004F6DC2"/>
    <w:rsid w:val="004F6FB2"/>
    <w:rsid w:val="004F7384"/>
    <w:rsid w:val="004F7572"/>
    <w:rsid w:val="004F7AAD"/>
    <w:rsid w:val="005007E0"/>
    <w:rsid w:val="00500965"/>
    <w:rsid w:val="00500F7B"/>
    <w:rsid w:val="00503E8C"/>
    <w:rsid w:val="00503F90"/>
    <w:rsid w:val="00504123"/>
    <w:rsid w:val="005049FA"/>
    <w:rsid w:val="00504EC6"/>
    <w:rsid w:val="00505176"/>
    <w:rsid w:val="0050610E"/>
    <w:rsid w:val="005066C4"/>
    <w:rsid w:val="005067F6"/>
    <w:rsid w:val="00511521"/>
    <w:rsid w:val="00511ADC"/>
    <w:rsid w:val="0051215C"/>
    <w:rsid w:val="005123B4"/>
    <w:rsid w:val="005127CF"/>
    <w:rsid w:val="005148E4"/>
    <w:rsid w:val="00514A88"/>
    <w:rsid w:val="00514B47"/>
    <w:rsid w:val="00514E70"/>
    <w:rsid w:val="00514F15"/>
    <w:rsid w:val="0051546A"/>
    <w:rsid w:val="00517519"/>
    <w:rsid w:val="0052157D"/>
    <w:rsid w:val="00521E59"/>
    <w:rsid w:val="00523706"/>
    <w:rsid w:val="00523726"/>
    <w:rsid w:val="005238D9"/>
    <w:rsid w:val="00523A56"/>
    <w:rsid w:val="00525001"/>
    <w:rsid w:val="00526EA6"/>
    <w:rsid w:val="00527A3A"/>
    <w:rsid w:val="00532C08"/>
    <w:rsid w:val="00532D1B"/>
    <w:rsid w:val="00533034"/>
    <w:rsid w:val="00533639"/>
    <w:rsid w:val="005337D1"/>
    <w:rsid w:val="00533830"/>
    <w:rsid w:val="00533B18"/>
    <w:rsid w:val="0053412F"/>
    <w:rsid w:val="005341C2"/>
    <w:rsid w:val="00536026"/>
    <w:rsid w:val="00536DE8"/>
    <w:rsid w:val="005374BB"/>
    <w:rsid w:val="005376A7"/>
    <w:rsid w:val="00540C28"/>
    <w:rsid w:val="00540E4B"/>
    <w:rsid w:val="0054100F"/>
    <w:rsid w:val="00541CEF"/>
    <w:rsid w:val="00541EDB"/>
    <w:rsid w:val="00543B52"/>
    <w:rsid w:val="00543EDC"/>
    <w:rsid w:val="005441B0"/>
    <w:rsid w:val="00545BB2"/>
    <w:rsid w:val="00546EF8"/>
    <w:rsid w:val="005473E5"/>
    <w:rsid w:val="00547502"/>
    <w:rsid w:val="00547FE2"/>
    <w:rsid w:val="005500AC"/>
    <w:rsid w:val="00550ACC"/>
    <w:rsid w:val="00552360"/>
    <w:rsid w:val="00552A76"/>
    <w:rsid w:val="00552B94"/>
    <w:rsid w:val="00553420"/>
    <w:rsid w:val="005535E8"/>
    <w:rsid w:val="005540AF"/>
    <w:rsid w:val="005549E4"/>
    <w:rsid w:val="00554C26"/>
    <w:rsid w:val="005550C0"/>
    <w:rsid w:val="00555456"/>
    <w:rsid w:val="005575D0"/>
    <w:rsid w:val="0056028D"/>
    <w:rsid w:val="00560353"/>
    <w:rsid w:val="005633EC"/>
    <w:rsid w:val="00564524"/>
    <w:rsid w:val="005656D8"/>
    <w:rsid w:val="005675B5"/>
    <w:rsid w:val="00567839"/>
    <w:rsid w:val="005704B3"/>
    <w:rsid w:val="00572B3D"/>
    <w:rsid w:val="00574061"/>
    <w:rsid w:val="005740DB"/>
    <w:rsid w:val="00574632"/>
    <w:rsid w:val="005748C2"/>
    <w:rsid w:val="00575975"/>
    <w:rsid w:val="00575CAE"/>
    <w:rsid w:val="00577180"/>
    <w:rsid w:val="0057718B"/>
    <w:rsid w:val="00577D38"/>
    <w:rsid w:val="00577E45"/>
    <w:rsid w:val="00577F36"/>
    <w:rsid w:val="00580049"/>
    <w:rsid w:val="00581694"/>
    <w:rsid w:val="00581D9A"/>
    <w:rsid w:val="00582B46"/>
    <w:rsid w:val="00582FC6"/>
    <w:rsid w:val="00583CD8"/>
    <w:rsid w:val="00583F3F"/>
    <w:rsid w:val="0058419D"/>
    <w:rsid w:val="00585A96"/>
    <w:rsid w:val="00586616"/>
    <w:rsid w:val="00587DC1"/>
    <w:rsid w:val="0059288E"/>
    <w:rsid w:val="00593A86"/>
    <w:rsid w:val="00593C88"/>
    <w:rsid w:val="00594D78"/>
    <w:rsid w:val="0059643B"/>
    <w:rsid w:val="00596AF8"/>
    <w:rsid w:val="005A0B71"/>
    <w:rsid w:val="005A0FC7"/>
    <w:rsid w:val="005A4407"/>
    <w:rsid w:val="005A5241"/>
    <w:rsid w:val="005A5D65"/>
    <w:rsid w:val="005A7631"/>
    <w:rsid w:val="005B00F1"/>
    <w:rsid w:val="005B01EA"/>
    <w:rsid w:val="005B093D"/>
    <w:rsid w:val="005B2008"/>
    <w:rsid w:val="005B3039"/>
    <w:rsid w:val="005B3E37"/>
    <w:rsid w:val="005B3E5F"/>
    <w:rsid w:val="005B3EEB"/>
    <w:rsid w:val="005B3F97"/>
    <w:rsid w:val="005B4318"/>
    <w:rsid w:val="005B5A79"/>
    <w:rsid w:val="005B5E62"/>
    <w:rsid w:val="005C0F52"/>
    <w:rsid w:val="005C0F67"/>
    <w:rsid w:val="005C0F73"/>
    <w:rsid w:val="005C2463"/>
    <w:rsid w:val="005C3D09"/>
    <w:rsid w:val="005C46CB"/>
    <w:rsid w:val="005C490D"/>
    <w:rsid w:val="005C5AAE"/>
    <w:rsid w:val="005C5CDC"/>
    <w:rsid w:val="005C5D0F"/>
    <w:rsid w:val="005C5FD6"/>
    <w:rsid w:val="005C68CE"/>
    <w:rsid w:val="005C7AC3"/>
    <w:rsid w:val="005C7CC3"/>
    <w:rsid w:val="005D00B1"/>
    <w:rsid w:val="005D013E"/>
    <w:rsid w:val="005D02F1"/>
    <w:rsid w:val="005D0DF2"/>
    <w:rsid w:val="005D1133"/>
    <w:rsid w:val="005D1574"/>
    <w:rsid w:val="005D2130"/>
    <w:rsid w:val="005D469E"/>
    <w:rsid w:val="005D4CF6"/>
    <w:rsid w:val="005D5419"/>
    <w:rsid w:val="005D5526"/>
    <w:rsid w:val="005D55EF"/>
    <w:rsid w:val="005E2A36"/>
    <w:rsid w:val="005E2CFC"/>
    <w:rsid w:val="005E4229"/>
    <w:rsid w:val="005E5215"/>
    <w:rsid w:val="005E5B64"/>
    <w:rsid w:val="005E5D25"/>
    <w:rsid w:val="005E5FB9"/>
    <w:rsid w:val="005E60E9"/>
    <w:rsid w:val="005E6701"/>
    <w:rsid w:val="005E6927"/>
    <w:rsid w:val="005E6B08"/>
    <w:rsid w:val="005E6CD5"/>
    <w:rsid w:val="005E6FBA"/>
    <w:rsid w:val="005F0B4F"/>
    <w:rsid w:val="005F1E21"/>
    <w:rsid w:val="005F24FB"/>
    <w:rsid w:val="005F39EC"/>
    <w:rsid w:val="005F3D1D"/>
    <w:rsid w:val="005F41B6"/>
    <w:rsid w:val="005F4661"/>
    <w:rsid w:val="005F4699"/>
    <w:rsid w:val="005F49E1"/>
    <w:rsid w:val="005F5A83"/>
    <w:rsid w:val="005F5B2B"/>
    <w:rsid w:val="005F5FA5"/>
    <w:rsid w:val="005F6DAA"/>
    <w:rsid w:val="005F6DF0"/>
    <w:rsid w:val="005F7926"/>
    <w:rsid w:val="0060040A"/>
    <w:rsid w:val="006007B8"/>
    <w:rsid w:val="00600A1D"/>
    <w:rsid w:val="00600F5B"/>
    <w:rsid w:val="00601858"/>
    <w:rsid w:val="00602ED6"/>
    <w:rsid w:val="00603D56"/>
    <w:rsid w:val="00604398"/>
    <w:rsid w:val="00604F74"/>
    <w:rsid w:val="0060578C"/>
    <w:rsid w:val="00605987"/>
    <w:rsid w:val="006059DB"/>
    <w:rsid w:val="006063E5"/>
    <w:rsid w:val="00607D15"/>
    <w:rsid w:val="006100B8"/>
    <w:rsid w:val="006109F0"/>
    <w:rsid w:val="0061235A"/>
    <w:rsid w:val="00612A04"/>
    <w:rsid w:val="00612BBD"/>
    <w:rsid w:val="00613183"/>
    <w:rsid w:val="00613E4F"/>
    <w:rsid w:val="00613F52"/>
    <w:rsid w:val="00614C3D"/>
    <w:rsid w:val="0061533F"/>
    <w:rsid w:val="006153F0"/>
    <w:rsid w:val="00615AA1"/>
    <w:rsid w:val="00615B67"/>
    <w:rsid w:val="00616143"/>
    <w:rsid w:val="0061712D"/>
    <w:rsid w:val="00617A35"/>
    <w:rsid w:val="00617C5B"/>
    <w:rsid w:val="00617F22"/>
    <w:rsid w:val="00620064"/>
    <w:rsid w:val="0062128E"/>
    <w:rsid w:val="00621677"/>
    <w:rsid w:val="00621B4F"/>
    <w:rsid w:val="00621DD6"/>
    <w:rsid w:val="00622046"/>
    <w:rsid w:val="00622068"/>
    <w:rsid w:val="00622EDE"/>
    <w:rsid w:val="00625B59"/>
    <w:rsid w:val="00625D2D"/>
    <w:rsid w:val="006270BA"/>
    <w:rsid w:val="00627275"/>
    <w:rsid w:val="00627BE9"/>
    <w:rsid w:val="0063074A"/>
    <w:rsid w:val="00630890"/>
    <w:rsid w:val="00630944"/>
    <w:rsid w:val="00630C90"/>
    <w:rsid w:val="00632722"/>
    <w:rsid w:val="00632C8E"/>
    <w:rsid w:val="006334B4"/>
    <w:rsid w:val="00633A72"/>
    <w:rsid w:val="00635CCA"/>
    <w:rsid w:val="006367F0"/>
    <w:rsid w:val="00637086"/>
    <w:rsid w:val="00637385"/>
    <w:rsid w:val="00637952"/>
    <w:rsid w:val="006437F9"/>
    <w:rsid w:val="00644701"/>
    <w:rsid w:val="00644A4D"/>
    <w:rsid w:val="00644A90"/>
    <w:rsid w:val="0064585F"/>
    <w:rsid w:val="00645DF9"/>
    <w:rsid w:val="00647818"/>
    <w:rsid w:val="006502E3"/>
    <w:rsid w:val="00651476"/>
    <w:rsid w:val="006517E8"/>
    <w:rsid w:val="00651C09"/>
    <w:rsid w:val="00653EF6"/>
    <w:rsid w:val="0065499B"/>
    <w:rsid w:val="00654EB6"/>
    <w:rsid w:val="0065507B"/>
    <w:rsid w:val="006556AB"/>
    <w:rsid w:val="00655747"/>
    <w:rsid w:val="00656034"/>
    <w:rsid w:val="006564E5"/>
    <w:rsid w:val="00656C0B"/>
    <w:rsid w:val="006608B3"/>
    <w:rsid w:val="00660CB2"/>
    <w:rsid w:val="0066165E"/>
    <w:rsid w:val="00661A44"/>
    <w:rsid w:val="00661F35"/>
    <w:rsid w:val="006628AF"/>
    <w:rsid w:val="00662E95"/>
    <w:rsid w:val="00663762"/>
    <w:rsid w:val="00664A50"/>
    <w:rsid w:val="00664D2A"/>
    <w:rsid w:val="00664D7D"/>
    <w:rsid w:val="00664DB3"/>
    <w:rsid w:val="00664ED2"/>
    <w:rsid w:val="006651F4"/>
    <w:rsid w:val="00666F49"/>
    <w:rsid w:val="00670E38"/>
    <w:rsid w:val="00671016"/>
    <w:rsid w:val="006711B4"/>
    <w:rsid w:val="006715CE"/>
    <w:rsid w:val="00671658"/>
    <w:rsid w:val="00672C5F"/>
    <w:rsid w:val="006730DB"/>
    <w:rsid w:val="00673170"/>
    <w:rsid w:val="00673965"/>
    <w:rsid w:val="00673C18"/>
    <w:rsid w:val="00674585"/>
    <w:rsid w:val="00674E58"/>
    <w:rsid w:val="00675AB9"/>
    <w:rsid w:val="00676E4E"/>
    <w:rsid w:val="00677FA5"/>
    <w:rsid w:val="0068142C"/>
    <w:rsid w:val="006819DA"/>
    <w:rsid w:val="00682132"/>
    <w:rsid w:val="00682138"/>
    <w:rsid w:val="00682180"/>
    <w:rsid w:val="006834DC"/>
    <w:rsid w:val="00683A69"/>
    <w:rsid w:val="0068427E"/>
    <w:rsid w:val="00684924"/>
    <w:rsid w:val="00685597"/>
    <w:rsid w:val="00686E13"/>
    <w:rsid w:val="0068770C"/>
    <w:rsid w:val="00690258"/>
    <w:rsid w:val="0069125A"/>
    <w:rsid w:val="006912B9"/>
    <w:rsid w:val="00691A34"/>
    <w:rsid w:val="00692C3E"/>
    <w:rsid w:val="00692ECD"/>
    <w:rsid w:val="00693100"/>
    <w:rsid w:val="006942C1"/>
    <w:rsid w:val="00694B72"/>
    <w:rsid w:val="00694CDF"/>
    <w:rsid w:val="0069538B"/>
    <w:rsid w:val="00695553"/>
    <w:rsid w:val="006960A4"/>
    <w:rsid w:val="00697A24"/>
    <w:rsid w:val="006A0606"/>
    <w:rsid w:val="006A0B6E"/>
    <w:rsid w:val="006A1497"/>
    <w:rsid w:val="006A170D"/>
    <w:rsid w:val="006A1845"/>
    <w:rsid w:val="006A34F8"/>
    <w:rsid w:val="006A49CB"/>
    <w:rsid w:val="006A52D2"/>
    <w:rsid w:val="006A54BD"/>
    <w:rsid w:val="006A5573"/>
    <w:rsid w:val="006A6954"/>
    <w:rsid w:val="006A7254"/>
    <w:rsid w:val="006A766D"/>
    <w:rsid w:val="006A7B6E"/>
    <w:rsid w:val="006B03BF"/>
    <w:rsid w:val="006B0F0F"/>
    <w:rsid w:val="006B1DC8"/>
    <w:rsid w:val="006B1EB7"/>
    <w:rsid w:val="006B1FF6"/>
    <w:rsid w:val="006B2490"/>
    <w:rsid w:val="006B29EB"/>
    <w:rsid w:val="006B2C63"/>
    <w:rsid w:val="006B2CBA"/>
    <w:rsid w:val="006B2F79"/>
    <w:rsid w:val="006B33FE"/>
    <w:rsid w:val="006B3A2A"/>
    <w:rsid w:val="006B49D3"/>
    <w:rsid w:val="006B4ABA"/>
    <w:rsid w:val="006B5D76"/>
    <w:rsid w:val="006B62B0"/>
    <w:rsid w:val="006B718E"/>
    <w:rsid w:val="006B7C34"/>
    <w:rsid w:val="006B7CE4"/>
    <w:rsid w:val="006C0141"/>
    <w:rsid w:val="006C0152"/>
    <w:rsid w:val="006C27B4"/>
    <w:rsid w:val="006C2DC7"/>
    <w:rsid w:val="006C3A26"/>
    <w:rsid w:val="006C3E31"/>
    <w:rsid w:val="006C4EC2"/>
    <w:rsid w:val="006C5297"/>
    <w:rsid w:val="006C5562"/>
    <w:rsid w:val="006C64AC"/>
    <w:rsid w:val="006C68E8"/>
    <w:rsid w:val="006C6E4B"/>
    <w:rsid w:val="006C739E"/>
    <w:rsid w:val="006C7E6E"/>
    <w:rsid w:val="006D00C6"/>
    <w:rsid w:val="006D2112"/>
    <w:rsid w:val="006D364C"/>
    <w:rsid w:val="006D3E49"/>
    <w:rsid w:val="006D4F26"/>
    <w:rsid w:val="006D543D"/>
    <w:rsid w:val="006D6917"/>
    <w:rsid w:val="006D717A"/>
    <w:rsid w:val="006D7D60"/>
    <w:rsid w:val="006E0C22"/>
    <w:rsid w:val="006E1F91"/>
    <w:rsid w:val="006E2097"/>
    <w:rsid w:val="006E2B41"/>
    <w:rsid w:val="006E2C52"/>
    <w:rsid w:val="006E320A"/>
    <w:rsid w:val="006E3639"/>
    <w:rsid w:val="006E5723"/>
    <w:rsid w:val="006E5FDA"/>
    <w:rsid w:val="006E6C42"/>
    <w:rsid w:val="006E6E79"/>
    <w:rsid w:val="006E77AB"/>
    <w:rsid w:val="006F0E3A"/>
    <w:rsid w:val="006F0F85"/>
    <w:rsid w:val="006F1295"/>
    <w:rsid w:val="006F1CCC"/>
    <w:rsid w:val="006F2B10"/>
    <w:rsid w:val="006F2D66"/>
    <w:rsid w:val="006F30DC"/>
    <w:rsid w:val="006F488E"/>
    <w:rsid w:val="006F4EE4"/>
    <w:rsid w:val="006F56B9"/>
    <w:rsid w:val="006F5ADF"/>
    <w:rsid w:val="006F6129"/>
    <w:rsid w:val="006F6C86"/>
    <w:rsid w:val="006F6C90"/>
    <w:rsid w:val="006F77F1"/>
    <w:rsid w:val="00700103"/>
    <w:rsid w:val="00701351"/>
    <w:rsid w:val="00701904"/>
    <w:rsid w:val="00701F3F"/>
    <w:rsid w:val="00702959"/>
    <w:rsid w:val="00703095"/>
    <w:rsid w:val="00703D0C"/>
    <w:rsid w:val="007041EE"/>
    <w:rsid w:val="0070451B"/>
    <w:rsid w:val="00705289"/>
    <w:rsid w:val="00706991"/>
    <w:rsid w:val="00706CC6"/>
    <w:rsid w:val="007079CC"/>
    <w:rsid w:val="00710160"/>
    <w:rsid w:val="007105D5"/>
    <w:rsid w:val="00710F59"/>
    <w:rsid w:val="00711D3F"/>
    <w:rsid w:val="00711FC9"/>
    <w:rsid w:val="00712DE9"/>
    <w:rsid w:val="007134F3"/>
    <w:rsid w:val="00713898"/>
    <w:rsid w:val="00714629"/>
    <w:rsid w:val="007149F4"/>
    <w:rsid w:val="00715071"/>
    <w:rsid w:val="00715B97"/>
    <w:rsid w:val="00715F66"/>
    <w:rsid w:val="007162C1"/>
    <w:rsid w:val="0071649F"/>
    <w:rsid w:val="0072004E"/>
    <w:rsid w:val="00720F91"/>
    <w:rsid w:val="0072106A"/>
    <w:rsid w:val="007224D2"/>
    <w:rsid w:val="007230F5"/>
    <w:rsid w:val="0072324F"/>
    <w:rsid w:val="00723CC0"/>
    <w:rsid w:val="00723F37"/>
    <w:rsid w:val="0072411E"/>
    <w:rsid w:val="00724150"/>
    <w:rsid w:val="007244FE"/>
    <w:rsid w:val="00724948"/>
    <w:rsid w:val="007264EE"/>
    <w:rsid w:val="007268AC"/>
    <w:rsid w:val="00726FEE"/>
    <w:rsid w:val="007274AE"/>
    <w:rsid w:val="007305F2"/>
    <w:rsid w:val="00731329"/>
    <w:rsid w:val="00731777"/>
    <w:rsid w:val="00733932"/>
    <w:rsid w:val="00734FC1"/>
    <w:rsid w:val="00735DE9"/>
    <w:rsid w:val="00736418"/>
    <w:rsid w:val="00736656"/>
    <w:rsid w:val="0073774D"/>
    <w:rsid w:val="00737CD8"/>
    <w:rsid w:val="00740D2C"/>
    <w:rsid w:val="00742051"/>
    <w:rsid w:val="007425B1"/>
    <w:rsid w:val="00743141"/>
    <w:rsid w:val="00743219"/>
    <w:rsid w:val="007441A0"/>
    <w:rsid w:val="0074593B"/>
    <w:rsid w:val="00745CFF"/>
    <w:rsid w:val="00746158"/>
    <w:rsid w:val="007462A5"/>
    <w:rsid w:val="00746764"/>
    <w:rsid w:val="007467DE"/>
    <w:rsid w:val="007467E8"/>
    <w:rsid w:val="0074722B"/>
    <w:rsid w:val="0075174F"/>
    <w:rsid w:val="00752D72"/>
    <w:rsid w:val="00752FD8"/>
    <w:rsid w:val="00753D25"/>
    <w:rsid w:val="00755396"/>
    <w:rsid w:val="00755B06"/>
    <w:rsid w:val="0075652A"/>
    <w:rsid w:val="0075678F"/>
    <w:rsid w:val="0075712B"/>
    <w:rsid w:val="00763253"/>
    <w:rsid w:val="0076391E"/>
    <w:rsid w:val="00764F9A"/>
    <w:rsid w:val="00764FC4"/>
    <w:rsid w:val="00765655"/>
    <w:rsid w:val="00765ADE"/>
    <w:rsid w:val="007660D4"/>
    <w:rsid w:val="00767A1E"/>
    <w:rsid w:val="0077206A"/>
    <w:rsid w:val="0077235A"/>
    <w:rsid w:val="00773064"/>
    <w:rsid w:val="00773113"/>
    <w:rsid w:val="00774A32"/>
    <w:rsid w:val="00774DB3"/>
    <w:rsid w:val="00776281"/>
    <w:rsid w:val="007764F9"/>
    <w:rsid w:val="00776F76"/>
    <w:rsid w:val="00777F0B"/>
    <w:rsid w:val="00780318"/>
    <w:rsid w:val="00780447"/>
    <w:rsid w:val="00780809"/>
    <w:rsid w:val="00780B04"/>
    <w:rsid w:val="00780FB4"/>
    <w:rsid w:val="0078183B"/>
    <w:rsid w:val="00781AB8"/>
    <w:rsid w:val="00782434"/>
    <w:rsid w:val="00782CDC"/>
    <w:rsid w:val="00782E55"/>
    <w:rsid w:val="00782E67"/>
    <w:rsid w:val="00782F81"/>
    <w:rsid w:val="007839A8"/>
    <w:rsid w:val="007839CC"/>
    <w:rsid w:val="0078493A"/>
    <w:rsid w:val="007849FD"/>
    <w:rsid w:val="00785CA3"/>
    <w:rsid w:val="0078607F"/>
    <w:rsid w:val="007860D1"/>
    <w:rsid w:val="0079029B"/>
    <w:rsid w:val="007908A3"/>
    <w:rsid w:val="00790D83"/>
    <w:rsid w:val="007919F6"/>
    <w:rsid w:val="00791E0E"/>
    <w:rsid w:val="00792604"/>
    <w:rsid w:val="00792C92"/>
    <w:rsid w:val="00793ABB"/>
    <w:rsid w:val="00794104"/>
    <w:rsid w:val="007943AA"/>
    <w:rsid w:val="00794934"/>
    <w:rsid w:val="00794BC1"/>
    <w:rsid w:val="0079500E"/>
    <w:rsid w:val="007956CC"/>
    <w:rsid w:val="00796445"/>
    <w:rsid w:val="007966EA"/>
    <w:rsid w:val="007967F0"/>
    <w:rsid w:val="007A05BF"/>
    <w:rsid w:val="007A086D"/>
    <w:rsid w:val="007A16D9"/>
    <w:rsid w:val="007A206F"/>
    <w:rsid w:val="007A3076"/>
    <w:rsid w:val="007A4C52"/>
    <w:rsid w:val="007A4CA2"/>
    <w:rsid w:val="007A4D58"/>
    <w:rsid w:val="007A5265"/>
    <w:rsid w:val="007A5BC4"/>
    <w:rsid w:val="007A65D7"/>
    <w:rsid w:val="007A6B74"/>
    <w:rsid w:val="007B173C"/>
    <w:rsid w:val="007B1CE1"/>
    <w:rsid w:val="007B2B10"/>
    <w:rsid w:val="007B32FA"/>
    <w:rsid w:val="007B4029"/>
    <w:rsid w:val="007B46BF"/>
    <w:rsid w:val="007B4825"/>
    <w:rsid w:val="007B5B85"/>
    <w:rsid w:val="007B5E4A"/>
    <w:rsid w:val="007B62F6"/>
    <w:rsid w:val="007B6A92"/>
    <w:rsid w:val="007B6BEA"/>
    <w:rsid w:val="007B726B"/>
    <w:rsid w:val="007B79FB"/>
    <w:rsid w:val="007B7A08"/>
    <w:rsid w:val="007B7DC9"/>
    <w:rsid w:val="007C03CB"/>
    <w:rsid w:val="007C03CF"/>
    <w:rsid w:val="007C0630"/>
    <w:rsid w:val="007C167D"/>
    <w:rsid w:val="007C1CF0"/>
    <w:rsid w:val="007C31CE"/>
    <w:rsid w:val="007C3A7F"/>
    <w:rsid w:val="007C3BDA"/>
    <w:rsid w:val="007C3CB1"/>
    <w:rsid w:val="007C4DF0"/>
    <w:rsid w:val="007C5B6A"/>
    <w:rsid w:val="007C703C"/>
    <w:rsid w:val="007C789A"/>
    <w:rsid w:val="007D0BEF"/>
    <w:rsid w:val="007D112C"/>
    <w:rsid w:val="007D1486"/>
    <w:rsid w:val="007D14AE"/>
    <w:rsid w:val="007D190A"/>
    <w:rsid w:val="007D1DD0"/>
    <w:rsid w:val="007D2584"/>
    <w:rsid w:val="007D281E"/>
    <w:rsid w:val="007D2A55"/>
    <w:rsid w:val="007D3AA3"/>
    <w:rsid w:val="007D44C2"/>
    <w:rsid w:val="007D5A23"/>
    <w:rsid w:val="007D5D55"/>
    <w:rsid w:val="007D6177"/>
    <w:rsid w:val="007D7172"/>
    <w:rsid w:val="007D7358"/>
    <w:rsid w:val="007D7E7E"/>
    <w:rsid w:val="007E0C2C"/>
    <w:rsid w:val="007E27C0"/>
    <w:rsid w:val="007E2D2F"/>
    <w:rsid w:val="007E3DD3"/>
    <w:rsid w:val="007E406C"/>
    <w:rsid w:val="007E54BF"/>
    <w:rsid w:val="007E79F2"/>
    <w:rsid w:val="007F03EE"/>
    <w:rsid w:val="007F139A"/>
    <w:rsid w:val="007F148E"/>
    <w:rsid w:val="007F25E5"/>
    <w:rsid w:val="007F26C9"/>
    <w:rsid w:val="007F287F"/>
    <w:rsid w:val="007F4694"/>
    <w:rsid w:val="007F6166"/>
    <w:rsid w:val="007F642B"/>
    <w:rsid w:val="007F7509"/>
    <w:rsid w:val="0080059B"/>
    <w:rsid w:val="008019D1"/>
    <w:rsid w:val="00802616"/>
    <w:rsid w:val="00802A7C"/>
    <w:rsid w:val="008038E1"/>
    <w:rsid w:val="00803AC3"/>
    <w:rsid w:val="00803D4A"/>
    <w:rsid w:val="00803EB3"/>
    <w:rsid w:val="00803F87"/>
    <w:rsid w:val="008050FD"/>
    <w:rsid w:val="00805452"/>
    <w:rsid w:val="00805C02"/>
    <w:rsid w:val="0081046D"/>
    <w:rsid w:val="00810A1E"/>
    <w:rsid w:val="00811295"/>
    <w:rsid w:val="00811A2B"/>
    <w:rsid w:val="0081299F"/>
    <w:rsid w:val="00812C72"/>
    <w:rsid w:val="00812CF3"/>
    <w:rsid w:val="00813632"/>
    <w:rsid w:val="008144B3"/>
    <w:rsid w:val="0081537A"/>
    <w:rsid w:val="00816057"/>
    <w:rsid w:val="00816632"/>
    <w:rsid w:val="008172CC"/>
    <w:rsid w:val="008174D3"/>
    <w:rsid w:val="00817C8D"/>
    <w:rsid w:val="00820393"/>
    <w:rsid w:val="00820444"/>
    <w:rsid w:val="00820C5F"/>
    <w:rsid w:val="00820FA7"/>
    <w:rsid w:val="00821829"/>
    <w:rsid w:val="00822E3C"/>
    <w:rsid w:val="0082390A"/>
    <w:rsid w:val="008249B6"/>
    <w:rsid w:val="00825B40"/>
    <w:rsid w:val="00825C25"/>
    <w:rsid w:val="00825ECC"/>
    <w:rsid w:val="0082691C"/>
    <w:rsid w:val="00826C67"/>
    <w:rsid w:val="00827479"/>
    <w:rsid w:val="008276D5"/>
    <w:rsid w:val="008315B4"/>
    <w:rsid w:val="00831786"/>
    <w:rsid w:val="00832172"/>
    <w:rsid w:val="00832F93"/>
    <w:rsid w:val="00833057"/>
    <w:rsid w:val="00833F65"/>
    <w:rsid w:val="008340C3"/>
    <w:rsid w:val="00835B11"/>
    <w:rsid w:val="00835D44"/>
    <w:rsid w:val="00836D72"/>
    <w:rsid w:val="00837FCF"/>
    <w:rsid w:val="00837FDE"/>
    <w:rsid w:val="008409C7"/>
    <w:rsid w:val="00842D26"/>
    <w:rsid w:val="00842E3B"/>
    <w:rsid w:val="00843E57"/>
    <w:rsid w:val="0084557C"/>
    <w:rsid w:val="00845ECE"/>
    <w:rsid w:val="00847883"/>
    <w:rsid w:val="00851414"/>
    <w:rsid w:val="00851AD2"/>
    <w:rsid w:val="008521C3"/>
    <w:rsid w:val="008537C2"/>
    <w:rsid w:val="00853D5F"/>
    <w:rsid w:val="0085409C"/>
    <w:rsid w:val="0085464A"/>
    <w:rsid w:val="00860E4F"/>
    <w:rsid w:val="0086326D"/>
    <w:rsid w:val="008641CD"/>
    <w:rsid w:val="008643AA"/>
    <w:rsid w:val="00864A26"/>
    <w:rsid w:val="00864B06"/>
    <w:rsid w:val="00864BB8"/>
    <w:rsid w:val="00865483"/>
    <w:rsid w:val="00865C50"/>
    <w:rsid w:val="00865FB5"/>
    <w:rsid w:val="00870548"/>
    <w:rsid w:val="00870980"/>
    <w:rsid w:val="00871F31"/>
    <w:rsid w:val="008729EA"/>
    <w:rsid w:val="00873B49"/>
    <w:rsid w:val="0087457B"/>
    <w:rsid w:val="008748DC"/>
    <w:rsid w:val="008768FB"/>
    <w:rsid w:val="008769B6"/>
    <w:rsid w:val="00880EDD"/>
    <w:rsid w:val="00880F3F"/>
    <w:rsid w:val="008822EB"/>
    <w:rsid w:val="008824EF"/>
    <w:rsid w:val="00882B7C"/>
    <w:rsid w:val="00885AFF"/>
    <w:rsid w:val="008869AC"/>
    <w:rsid w:val="00886D0E"/>
    <w:rsid w:val="00886F90"/>
    <w:rsid w:val="0088715B"/>
    <w:rsid w:val="0089079C"/>
    <w:rsid w:val="00890FBA"/>
    <w:rsid w:val="0089162C"/>
    <w:rsid w:val="00892B58"/>
    <w:rsid w:val="00892EC9"/>
    <w:rsid w:val="00893741"/>
    <w:rsid w:val="00895B23"/>
    <w:rsid w:val="00896426"/>
    <w:rsid w:val="0089654A"/>
    <w:rsid w:val="00897F7E"/>
    <w:rsid w:val="008A16C7"/>
    <w:rsid w:val="008A339B"/>
    <w:rsid w:val="008A367F"/>
    <w:rsid w:val="008A36C8"/>
    <w:rsid w:val="008A3B26"/>
    <w:rsid w:val="008A4B92"/>
    <w:rsid w:val="008A5706"/>
    <w:rsid w:val="008A6811"/>
    <w:rsid w:val="008A6D34"/>
    <w:rsid w:val="008A75A6"/>
    <w:rsid w:val="008A7CA8"/>
    <w:rsid w:val="008B068C"/>
    <w:rsid w:val="008B0C03"/>
    <w:rsid w:val="008B11A2"/>
    <w:rsid w:val="008B24D1"/>
    <w:rsid w:val="008B2834"/>
    <w:rsid w:val="008B2FC5"/>
    <w:rsid w:val="008B3745"/>
    <w:rsid w:val="008B626C"/>
    <w:rsid w:val="008B6B42"/>
    <w:rsid w:val="008B7AD9"/>
    <w:rsid w:val="008C1982"/>
    <w:rsid w:val="008C1C5A"/>
    <w:rsid w:val="008C3DF5"/>
    <w:rsid w:val="008C4CCD"/>
    <w:rsid w:val="008C5A5F"/>
    <w:rsid w:val="008C62E0"/>
    <w:rsid w:val="008C7656"/>
    <w:rsid w:val="008C7D20"/>
    <w:rsid w:val="008D011D"/>
    <w:rsid w:val="008D05B1"/>
    <w:rsid w:val="008D17FC"/>
    <w:rsid w:val="008D1A02"/>
    <w:rsid w:val="008D21D7"/>
    <w:rsid w:val="008D38A0"/>
    <w:rsid w:val="008D3BBF"/>
    <w:rsid w:val="008D3E27"/>
    <w:rsid w:val="008D4E00"/>
    <w:rsid w:val="008D5389"/>
    <w:rsid w:val="008D6D8D"/>
    <w:rsid w:val="008D6E64"/>
    <w:rsid w:val="008D779C"/>
    <w:rsid w:val="008D794F"/>
    <w:rsid w:val="008E0C9F"/>
    <w:rsid w:val="008E1310"/>
    <w:rsid w:val="008E2DE0"/>
    <w:rsid w:val="008E33B2"/>
    <w:rsid w:val="008E40AA"/>
    <w:rsid w:val="008E4429"/>
    <w:rsid w:val="008E5441"/>
    <w:rsid w:val="008E5542"/>
    <w:rsid w:val="008E5C95"/>
    <w:rsid w:val="008E5E7B"/>
    <w:rsid w:val="008E5F5B"/>
    <w:rsid w:val="008E6CCA"/>
    <w:rsid w:val="008E6E8A"/>
    <w:rsid w:val="008E71C2"/>
    <w:rsid w:val="008E7866"/>
    <w:rsid w:val="008E7C3F"/>
    <w:rsid w:val="008E7F6A"/>
    <w:rsid w:val="008F034E"/>
    <w:rsid w:val="008F088F"/>
    <w:rsid w:val="008F08B4"/>
    <w:rsid w:val="008F09EC"/>
    <w:rsid w:val="008F0BF3"/>
    <w:rsid w:val="008F13E3"/>
    <w:rsid w:val="008F1975"/>
    <w:rsid w:val="008F34C9"/>
    <w:rsid w:val="008F370D"/>
    <w:rsid w:val="008F3AFF"/>
    <w:rsid w:val="008F3DA1"/>
    <w:rsid w:val="008F41CA"/>
    <w:rsid w:val="008F4458"/>
    <w:rsid w:val="008F45BB"/>
    <w:rsid w:val="008F60B1"/>
    <w:rsid w:val="008F62A3"/>
    <w:rsid w:val="008F68E6"/>
    <w:rsid w:val="008F7872"/>
    <w:rsid w:val="008F7DC9"/>
    <w:rsid w:val="00901EEB"/>
    <w:rsid w:val="009038A5"/>
    <w:rsid w:val="00903B06"/>
    <w:rsid w:val="00903C19"/>
    <w:rsid w:val="00904548"/>
    <w:rsid w:val="009047CF"/>
    <w:rsid w:val="00905402"/>
    <w:rsid w:val="0090695C"/>
    <w:rsid w:val="0091073B"/>
    <w:rsid w:val="00910901"/>
    <w:rsid w:val="009114A5"/>
    <w:rsid w:val="00911A1B"/>
    <w:rsid w:val="00912CEC"/>
    <w:rsid w:val="00913CAA"/>
    <w:rsid w:val="0091520C"/>
    <w:rsid w:val="009162F1"/>
    <w:rsid w:val="0091682E"/>
    <w:rsid w:val="00916E0C"/>
    <w:rsid w:val="00920F38"/>
    <w:rsid w:val="0092173D"/>
    <w:rsid w:val="00921856"/>
    <w:rsid w:val="0092483D"/>
    <w:rsid w:val="00925E9E"/>
    <w:rsid w:val="00926552"/>
    <w:rsid w:val="009270A1"/>
    <w:rsid w:val="00927CAF"/>
    <w:rsid w:val="00930D26"/>
    <w:rsid w:val="00930DAB"/>
    <w:rsid w:val="00931210"/>
    <w:rsid w:val="009315A6"/>
    <w:rsid w:val="00931B1F"/>
    <w:rsid w:val="00931E38"/>
    <w:rsid w:val="00932B53"/>
    <w:rsid w:val="00934BC5"/>
    <w:rsid w:val="00935FA3"/>
    <w:rsid w:val="009361B5"/>
    <w:rsid w:val="00937208"/>
    <w:rsid w:val="0093763A"/>
    <w:rsid w:val="00937F99"/>
    <w:rsid w:val="00940197"/>
    <w:rsid w:val="00940563"/>
    <w:rsid w:val="0094117B"/>
    <w:rsid w:val="009431E2"/>
    <w:rsid w:val="00943970"/>
    <w:rsid w:val="00943BDC"/>
    <w:rsid w:val="00943CB2"/>
    <w:rsid w:val="00943DEB"/>
    <w:rsid w:val="009447E3"/>
    <w:rsid w:val="00944B0E"/>
    <w:rsid w:val="00944E4C"/>
    <w:rsid w:val="009458F4"/>
    <w:rsid w:val="0094670E"/>
    <w:rsid w:val="009467B0"/>
    <w:rsid w:val="0094687F"/>
    <w:rsid w:val="009469D6"/>
    <w:rsid w:val="00950265"/>
    <w:rsid w:val="0095172D"/>
    <w:rsid w:val="0095240C"/>
    <w:rsid w:val="009528B5"/>
    <w:rsid w:val="00952E92"/>
    <w:rsid w:val="009537A8"/>
    <w:rsid w:val="009552C6"/>
    <w:rsid w:val="0095588F"/>
    <w:rsid w:val="009577EE"/>
    <w:rsid w:val="00960B93"/>
    <w:rsid w:val="0096281D"/>
    <w:rsid w:val="009629D1"/>
    <w:rsid w:val="00962C71"/>
    <w:rsid w:val="00962CEB"/>
    <w:rsid w:val="00962D99"/>
    <w:rsid w:val="009636E4"/>
    <w:rsid w:val="009644A9"/>
    <w:rsid w:val="00965AD7"/>
    <w:rsid w:val="009663D3"/>
    <w:rsid w:val="00966C91"/>
    <w:rsid w:val="00967688"/>
    <w:rsid w:val="00967960"/>
    <w:rsid w:val="009702CA"/>
    <w:rsid w:val="0097260A"/>
    <w:rsid w:val="00972D08"/>
    <w:rsid w:val="00974037"/>
    <w:rsid w:val="00974BA6"/>
    <w:rsid w:val="00975470"/>
    <w:rsid w:val="00975C7E"/>
    <w:rsid w:val="00976D9B"/>
    <w:rsid w:val="00980961"/>
    <w:rsid w:val="00980AA0"/>
    <w:rsid w:val="0098112B"/>
    <w:rsid w:val="009813CD"/>
    <w:rsid w:val="00982625"/>
    <w:rsid w:val="00982F28"/>
    <w:rsid w:val="0098392E"/>
    <w:rsid w:val="00983FB5"/>
    <w:rsid w:val="00984624"/>
    <w:rsid w:val="00986ADA"/>
    <w:rsid w:val="00987666"/>
    <w:rsid w:val="00987801"/>
    <w:rsid w:val="00990CDC"/>
    <w:rsid w:val="0099260E"/>
    <w:rsid w:val="00994BCD"/>
    <w:rsid w:val="00995AB1"/>
    <w:rsid w:val="0099641C"/>
    <w:rsid w:val="00997E1C"/>
    <w:rsid w:val="009A21A3"/>
    <w:rsid w:val="009A237F"/>
    <w:rsid w:val="009A2641"/>
    <w:rsid w:val="009A2819"/>
    <w:rsid w:val="009A2F79"/>
    <w:rsid w:val="009A32E9"/>
    <w:rsid w:val="009A33E0"/>
    <w:rsid w:val="009A3B1A"/>
    <w:rsid w:val="009A3CE7"/>
    <w:rsid w:val="009A3DEC"/>
    <w:rsid w:val="009A618D"/>
    <w:rsid w:val="009A66E6"/>
    <w:rsid w:val="009A6B87"/>
    <w:rsid w:val="009A7392"/>
    <w:rsid w:val="009A7A5A"/>
    <w:rsid w:val="009B18A3"/>
    <w:rsid w:val="009B4355"/>
    <w:rsid w:val="009B436F"/>
    <w:rsid w:val="009B4410"/>
    <w:rsid w:val="009B4E94"/>
    <w:rsid w:val="009B54E5"/>
    <w:rsid w:val="009B5502"/>
    <w:rsid w:val="009B5736"/>
    <w:rsid w:val="009B5921"/>
    <w:rsid w:val="009B66CB"/>
    <w:rsid w:val="009B76AF"/>
    <w:rsid w:val="009B7825"/>
    <w:rsid w:val="009B78F0"/>
    <w:rsid w:val="009C0EF7"/>
    <w:rsid w:val="009C0FBC"/>
    <w:rsid w:val="009C169B"/>
    <w:rsid w:val="009C278F"/>
    <w:rsid w:val="009C29FF"/>
    <w:rsid w:val="009C375A"/>
    <w:rsid w:val="009C3B8C"/>
    <w:rsid w:val="009C3DD5"/>
    <w:rsid w:val="009C43A0"/>
    <w:rsid w:val="009C4F61"/>
    <w:rsid w:val="009C592E"/>
    <w:rsid w:val="009C6645"/>
    <w:rsid w:val="009D0333"/>
    <w:rsid w:val="009D1D97"/>
    <w:rsid w:val="009D1FC4"/>
    <w:rsid w:val="009D2008"/>
    <w:rsid w:val="009D24AF"/>
    <w:rsid w:val="009D24BD"/>
    <w:rsid w:val="009D2B91"/>
    <w:rsid w:val="009D3EF8"/>
    <w:rsid w:val="009D4A82"/>
    <w:rsid w:val="009D566B"/>
    <w:rsid w:val="009D6441"/>
    <w:rsid w:val="009D6EA0"/>
    <w:rsid w:val="009D7D19"/>
    <w:rsid w:val="009E0E9A"/>
    <w:rsid w:val="009E10CC"/>
    <w:rsid w:val="009E2BCC"/>
    <w:rsid w:val="009E3709"/>
    <w:rsid w:val="009E3B85"/>
    <w:rsid w:val="009E4775"/>
    <w:rsid w:val="009E5749"/>
    <w:rsid w:val="009E73C8"/>
    <w:rsid w:val="009F24D7"/>
    <w:rsid w:val="009F3994"/>
    <w:rsid w:val="009F4493"/>
    <w:rsid w:val="009F454D"/>
    <w:rsid w:val="009F69F3"/>
    <w:rsid w:val="009F6F07"/>
    <w:rsid w:val="009F74B3"/>
    <w:rsid w:val="009F7795"/>
    <w:rsid w:val="00A00E75"/>
    <w:rsid w:val="00A00F83"/>
    <w:rsid w:val="00A022DF"/>
    <w:rsid w:val="00A02E2B"/>
    <w:rsid w:val="00A03074"/>
    <w:rsid w:val="00A03088"/>
    <w:rsid w:val="00A03B09"/>
    <w:rsid w:val="00A040A1"/>
    <w:rsid w:val="00A04A35"/>
    <w:rsid w:val="00A055FC"/>
    <w:rsid w:val="00A05ABF"/>
    <w:rsid w:val="00A05CB3"/>
    <w:rsid w:val="00A05CED"/>
    <w:rsid w:val="00A07ECD"/>
    <w:rsid w:val="00A07F11"/>
    <w:rsid w:val="00A10AA4"/>
    <w:rsid w:val="00A114E9"/>
    <w:rsid w:val="00A1154E"/>
    <w:rsid w:val="00A11D96"/>
    <w:rsid w:val="00A134FA"/>
    <w:rsid w:val="00A13721"/>
    <w:rsid w:val="00A138DB"/>
    <w:rsid w:val="00A13CCD"/>
    <w:rsid w:val="00A16191"/>
    <w:rsid w:val="00A1655D"/>
    <w:rsid w:val="00A17923"/>
    <w:rsid w:val="00A179EF"/>
    <w:rsid w:val="00A17A34"/>
    <w:rsid w:val="00A17E6D"/>
    <w:rsid w:val="00A17EBF"/>
    <w:rsid w:val="00A212A7"/>
    <w:rsid w:val="00A2327F"/>
    <w:rsid w:val="00A23B37"/>
    <w:rsid w:val="00A2408B"/>
    <w:rsid w:val="00A24B85"/>
    <w:rsid w:val="00A27C5B"/>
    <w:rsid w:val="00A27F71"/>
    <w:rsid w:val="00A31096"/>
    <w:rsid w:val="00A31671"/>
    <w:rsid w:val="00A31F44"/>
    <w:rsid w:val="00A320CD"/>
    <w:rsid w:val="00A324FF"/>
    <w:rsid w:val="00A32D30"/>
    <w:rsid w:val="00A33E5F"/>
    <w:rsid w:val="00A34050"/>
    <w:rsid w:val="00A3408D"/>
    <w:rsid w:val="00A34C9F"/>
    <w:rsid w:val="00A34E6F"/>
    <w:rsid w:val="00A356AA"/>
    <w:rsid w:val="00A36240"/>
    <w:rsid w:val="00A36319"/>
    <w:rsid w:val="00A37F0D"/>
    <w:rsid w:val="00A403D2"/>
    <w:rsid w:val="00A40965"/>
    <w:rsid w:val="00A418A4"/>
    <w:rsid w:val="00A4244D"/>
    <w:rsid w:val="00A42C23"/>
    <w:rsid w:val="00A43357"/>
    <w:rsid w:val="00A44E4E"/>
    <w:rsid w:val="00A45B61"/>
    <w:rsid w:val="00A46E01"/>
    <w:rsid w:val="00A476A6"/>
    <w:rsid w:val="00A47853"/>
    <w:rsid w:val="00A50395"/>
    <w:rsid w:val="00A50A95"/>
    <w:rsid w:val="00A50D83"/>
    <w:rsid w:val="00A5123C"/>
    <w:rsid w:val="00A515A9"/>
    <w:rsid w:val="00A51ACE"/>
    <w:rsid w:val="00A51B34"/>
    <w:rsid w:val="00A53113"/>
    <w:rsid w:val="00A53245"/>
    <w:rsid w:val="00A54083"/>
    <w:rsid w:val="00A54ACA"/>
    <w:rsid w:val="00A54ECE"/>
    <w:rsid w:val="00A55067"/>
    <w:rsid w:val="00A5602F"/>
    <w:rsid w:val="00A5603A"/>
    <w:rsid w:val="00A56A6F"/>
    <w:rsid w:val="00A56C33"/>
    <w:rsid w:val="00A574CF"/>
    <w:rsid w:val="00A57806"/>
    <w:rsid w:val="00A57A90"/>
    <w:rsid w:val="00A57E23"/>
    <w:rsid w:val="00A57F5F"/>
    <w:rsid w:val="00A6075E"/>
    <w:rsid w:val="00A61121"/>
    <w:rsid w:val="00A61A57"/>
    <w:rsid w:val="00A62836"/>
    <w:rsid w:val="00A62CC6"/>
    <w:rsid w:val="00A64385"/>
    <w:rsid w:val="00A647F7"/>
    <w:rsid w:val="00A65BDA"/>
    <w:rsid w:val="00A65C99"/>
    <w:rsid w:val="00A7001C"/>
    <w:rsid w:val="00A703FC"/>
    <w:rsid w:val="00A70EF8"/>
    <w:rsid w:val="00A72510"/>
    <w:rsid w:val="00A7252F"/>
    <w:rsid w:val="00A72844"/>
    <w:rsid w:val="00A72B48"/>
    <w:rsid w:val="00A72EF9"/>
    <w:rsid w:val="00A73A94"/>
    <w:rsid w:val="00A741E4"/>
    <w:rsid w:val="00A74DE7"/>
    <w:rsid w:val="00A75049"/>
    <w:rsid w:val="00A75266"/>
    <w:rsid w:val="00A7599A"/>
    <w:rsid w:val="00A76373"/>
    <w:rsid w:val="00A77E11"/>
    <w:rsid w:val="00A77E33"/>
    <w:rsid w:val="00A809FD"/>
    <w:rsid w:val="00A81B74"/>
    <w:rsid w:val="00A820FF"/>
    <w:rsid w:val="00A822D3"/>
    <w:rsid w:val="00A82308"/>
    <w:rsid w:val="00A83D5E"/>
    <w:rsid w:val="00A83EAA"/>
    <w:rsid w:val="00A84B58"/>
    <w:rsid w:val="00A879EC"/>
    <w:rsid w:val="00A9070B"/>
    <w:rsid w:val="00A91032"/>
    <w:rsid w:val="00A91070"/>
    <w:rsid w:val="00A91484"/>
    <w:rsid w:val="00A91BDB"/>
    <w:rsid w:val="00A92B5F"/>
    <w:rsid w:val="00A94C54"/>
    <w:rsid w:val="00A95503"/>
    <w:rsid w:val="00A95B21"/>
    <w:rsid w:val="00A95E94"/>
    <w:rsid w:val="00A9653F"/>
    <w:rsid w:val="00A96773"/>
    <w:rsid w:val="00A97D4B"/>
    <w:rsid w:val="00AA0FD0"/>
    <w:rsid w:val="00AA239A"/>
    <w:rsid w:val="00AA2C42"/>
    <w:rsid w:val="00AA4EC7"/>
    <w:rsid w:val="00AA5DF4"/>
    <w:rsid w:val="00AA65AD"/>
    <w:rsid w:val="00AA74B4"/>
    <w:rsid w:val="00AA75E1"/>
    <w:rsid w:val="00AA7F34"/>
    <w:rsid w:val="00AB02D5"/>
    <w:rsid w:val="00AB08DF"/>
    <w:rsid w:val="00AB0FE3"/>
    <w:rsid w:val="00AB14C6"/>
    <w:rsid w:val="00AB16E6"/>
    <w:rsid w:val="00AB22EC"/>
    <w:rsid w:val="00AB35F3"/>
    <w:rsid w:val="00AB3656"/>
    <w:rsid w:val="00AB4ED2"/>
    <w:rsid w:val="00AB4FD5"/>
    <w:rsid w:val="00AB510A"/>
    <w:rsid w:val="00AB5A90"/>
    <w:rsid w:val="00AB6532"/>
    <w:rsid w:val="00AB79B4"/>
    <w:rsid w:val="00AC0A3B"/>
    <w:rsid w:val="00AC1593"/>
    <w:rsid w:val="00AC20B9"/>
    <w:rsid w:val="00AC3234"/>
    <w:rsid w:val="00AC39C5"/>
    <w:rsid w:val="00AC4430"/>
    <w:rsid w:val="00AC4EEF"/>
    <w:rsid w:val="00AC5E75"/>
    <w:rsid w:val="00AC6088"/>
    <w:rsid w:val="00AC694C"/>
    <w:rsid w:val="00AD0566"/>
    <w:rsid w:val="00AD152D"/>
    <w:rsid w:val="00AD1651"/>
    <w:rsid w:val="00AD201E"/>
    <w:rsid w:val="00AD2447"/>
    <w:rsid w:val="00AD2ACC"/>
    <w:rsid w:val="00AD4026"/>
    <w:rsid w:val="00AD4231"/>
    <w:rsid w:val="00AD4E75"/>
    <w:rsid w:val="00AD55DF"/>
    <w:rsid w:val="00AD58E7"/>
    <w:rsid w:val="00AD5D3C"/>
    <w:rsid w:val="00AD5FB8"/>
    <w:rsid w:val="00AD68CD"/>
    <w:rsid w:val="00AD70EE"/>
    <w:rsid w:val="00AD7AE8"/>
    <w:rsid w:val="00AE1111"/>
    <w:rsid w:val="00AE409E"/>
    <w:rsid w:val="00AE4672"/>
    <w:rsid w:val="00AE48FF"/>
    <w:rsid w:val="00AE4CCA"/>
    <w:rsid w:val="00AE505F"/>
    <w:rsid w:val="00AE5146"/>
    <w:rsid w:val="00AE5191"/>
    <w:rsid w:val="00AE5DA1"/>
    <w:rsid w:val="00AE6B50"/>
    <w:rsid w:val="00AF097E"/>
    <w:rsid w:val="00AF0ED1"/>
    <w:rsid w:val="00AF1205"/>
    <w:rsid w:val="00AF18C6"/>
    <w:rsid w:val="00AF2760"/>
    <w:rsid w:val="00AF366B"/>
    <w:rsid w:val="00AF4B02"/>
    <w:rsid w:val="00AF64EA"/>
    <w:rsid w:val="00AF7144"/>
    <w:rsid w:val="00AF7421"/>
    <w:rsid w:val="00B01A00"/>
    <w:rsid w:val="00B0293D"/>
    <w:rsid w:val="00B02E0D"/>
    <w:rsid w:val="00B03182"/>
    <w:rsid w:val="00B03997"/>
    <w:rsid w:val="00B04D8E"/>
    <w:rsid w:val="00B05008"/>
    <w:rsid w:val="00B0527B"/>
    <w:rsid w:val="00B065CB"/>
    <w:rsid w:val="00B06680"/>
    <w:rsid w:val="00B073F2"/>
    <w:rsid w:val="00B07699"/>
    <w:rsid w:val="00B079BE"/>
    <w:rsid w:val="00B07C72"/>
    <w:rsid w:val="00B10D06"/>
    <w:rsid w:val="00B11265"/>
    <w:rsid w:val="00B114A3"/>
    <w:rsid w:val="00B11D82"/>
    <w:rsid w:val="00B11D93"/>
    <w:rsid w:val="00B12C95"/>
    <w:rsid w:val="00B13749"/>
    <w:rsid w:val="00B142A2"/>
    <w:rsid w:val="00B143B1"/>
    <w:rsid w:val="00B1480E"/>
    <w:rsid w:val="00B15795"/>
    <w:rsid w:val="00B16298"/>
    <w:rsid w:val="00B170A9"/>
    <w:rsid w:val="00B17B55"/>
    <w:rsid w:val="00B17C97"/>
    <w:rsid w:val="00B205DF"/>
    <w:rsid w:val="00B20A86"/>
    <w:rsid w:val="00B20F3E"/>
    <w:rsid w:val="00B216C9"/>
    <w:rsid w:val="00B21740"/>
    <w:rsid w:val="00B21C36"/>
    <w:rsid w:val="00B22FE1"/>
    <w:rsid w:val="00B24A66"/>
    <w:rsid w:val="00B25912"/>
    <w:rsid w:val="00B2602C"/>
    <w:rsid w:val="00B26D29"/>
    <w:rsid w:val="00B26F03"/>
    <w:rsid w:val="00B27431"/>
    <w:rsid w:val="00B277AA"/>
    <w:rsid w:val="00B30805"/>
    <w:rsid w:val="00B30D32"/>
    <w:rsid w:val="00B313A8"/>
    <w:rsid w:val="00B314AA"/>
    <w:rsid w:val="00B3285B"/>
    <w:rsid w:val="00B35125"/>
    <w:rsid w:val="00B35130"/>
    <w:rsid w:val="00B35818"/>
    <w:rsid w:val="00B36737"/>
    <w:rsid w:val="00B377AD"/>
    <w:rsid w:val="00B37A4B"/>
    <w:rsid w:val="00B400DB"/>
    <w:rsid w:val="00B40938"/>
    <w:rsid w:val="00B4104F"/>
    <w:rsid w:val="00B4147C"/>
    <w:rsid w:val="00B4274B"/>
    <w:rsid w:val="00B43135"/>
    <w:rsid w:val="00B438EB"/>
    <w:rsid w:val="00B439EF"/>
    <w:rsid w:val="00B455A0"/>
    <w:rsid w:val="00B45C6C"/>
    <w:rsid w:val="00B45DAA"/>
    <w:rsid w:val="00B4655F"/>
    <w:rsid w:val="00B47A04"/>
    <w:rsid w:val="00B50279"/>
    <w:rsid w:val="00B514C7"/>
    <w:rsid w:val="00B523D3"/>
    <w:rsid w:val="00B524A1"/>
    <w:rsid w:val="00B528BF"/>
    <w:rsid w:val="00B53B9B"/>
    <w:rsid w:val="00B54080"/>
    <w:rsid w:val="00B541ED"/>
    <w:rsid w:val="00B54CD9"/>
    <w:rsid w:val="00B55702"/>
    <w:rsid w:val="00B5571D"/>
    <w:rsid w:val="00B56141"/>
    <w:rsid w:val="00B562E1"/>
    <w:rsid w:val="00B569F0"/>
    <w:rsid w:val="00B56A39"/>
    <w:rsid w:val="00B56BC6"/>
    <w:rsid w:val="00B577C8"/>
    <w:rsid w:val="00B57F8C"/>
    <w:rsid w:val="00B6020B"/>
    <w:rsid w:val="00B604A3"/>
    <w:rsid w:val="00B61159"/>
    <w:rsid w:val="00B61A3B"/>
    <w:rsid w:val="00B61C1D"/>
    <w:rsid w:val="00B62BFD"/>
    <w:rsid w:val="00B6339D"/>
    <w:rsid w:val="00B63AE7"/>
    <w:rsid w:val="00B63FF5"/>
    <w:rsid w:val="00B64671"/>
    <w:rsid w:val="00B65684"/>
    <w:rsid w:val="00B65810"/>
    <w:rsid w:val="00B66E6F"/>
    <w:rsid w:val="00B66FCB"/>
    <w:rsid w:val="00B678D2"/>
    <w:rsid w:val="00B707C4"/>
    <w:rsid w:val="00B70B3A"/>
    <w:rsid w:val="00B71D5B"/>
    <w:rsid w:val="00B72F9D"/>
    <w:rsid w:val="00B732DD"/>
    <w:rsid w:val="00B73346"/>
    <w:rsid w:val="00B733BF"/>
    <w:rsid w:val="00B739A8"/>
    <w:rsid w:val="00B73F29"/>
    <w:rsid w:val="00B745C2"/>
    <w:rsid w:val="00B74CB5"/>
    <w:rsid w:val="00B758C6"/>
    <w:rsid w:val="00B7605D"/>
    <w:rsid w:val="00B765E3"/>
    <w:rsid w:val="00B77646"/>
    <w:rsid w:val="00B84BCC"/>
    <w:rsid w:val="00B84FF2"/>
    <w:rsid w:val="00B850C1"/>
    <w:rsid w:val="00B86048"/>
    <w:rsid w:val="00B86B15"/>
    <w:rsid w:val="00B86BDF"/>
    <w:rsid w:val="00B86FE6"/>
    <w:rsid w:val="00B87D38"/>
    <w:rsid w:val="00B87ED8"/>
    <w:rsid w:val="00B905C2"/>
    <w:rsid w:val="00B9226A"/>
    <w:rsid w:val="00B92580"/>
    <w:rsid w:val="00B93F81"/>
    <w:rsid w:val="00B941EC"/>
    <w:rsid w:val="00B944F0"/>
    <w:rsid w:val="00B94555"/>
    <w:rsid w:val="00B953E6"/>
    <w:rsid w:val="00B95AC1"/>
    <w:rsid w:val="00B95BB2"/>
    <w:rsid w:val="00B96452"/>
    <w:rsid w:val="00B96BDE"/>
    <w:rsid w:val="00B9718F"/>
    <w:rsid w:val="00BA037E"/>
    <w:rsid w:val="00BA1C6E"/>
    <w:rsid w:val="00BA22AF"/>
    <w:rsid w:val="00BA23B1"/>
    <w:rsid w:val="00BA2870"/>
    <w:rsid w:val="00BA3D65"/>
    <w:rsid w:val="00BA4757"/>
    <w:rsid w:val="00BA51C9"/>
    <w:rsid w:val="00BA576C"/>
    <w:rsid w:val="00BA62C5"/>
    <w:rsid w:val="00BA6444"/>
    <w:rsid w:val="00BA64C7"/>
    <w:rsid w:val="00BA69ED"/>
    <w:rsid w:val="00BA6DAD"/>
    <w:rsid w:val="00BA712E"/>
    <w:rsid w:val="00BA736E"/>
    <w:rsid w:val="00BB0284"/>
    <w:rsid w:val="00BB0F71"/>
    <w:rsid w:val="00BB1263"/>
    <w:rsid w:val="00BB12AD"/>
    <w:rsid w:val="00BB212B"/>
    <w:rsid w:val="00BB36B8"/>
    <w:rsid w:val="00BB3DDD"/>
    <w:rsid w:val="00BB3ED2"/>
    <w:rsid w:val="00BB48F0"/>
    <w:rsid w:val="00BB6078"/>
    <w:rsid w:val="00BB6A0E"/>
    <w:rsid w:val="00BB6B41"/>
    <w:rsid w:val="00BB6CA1"/>
    <w:rsid w:val="00BB7BFA"/>
    <w:rsid w:val="00BC1066"/>
    <w:rsid w:val="00BC17C8"/>
    <w:rsid w:val="00BC2559"/>
    <w:rsid w:val="00BC2A38"/>
    <w:rsid w:val="00BC316D"/>
    <w:rsid w:val="00BC31CE"/>
    <w:rsid w:val="00BC34CD"/>
    <w:rsid w:val="00BC3D72"/>
    <w:rsid w:val="00BC45E8"/>
    <w:rsid w:val="00BC4B79"/>
    <w:rsid w:val="00BC4C91"/>
    <w:rsid w:val="00BC4F6B"/>
    <w:rsid w:val="00BC5B95"/>
    <w:rsid w:val="00BD07DE"/>
    <w:rsid w:val="00BD0AFE"/>
    <w:rsid w:val="00BD0CBD"/>
    <w:rsid w:val="00BD130A"/>
    <w:rsid w:val="00BD2543"/>
    <w:rsid w:val="00BD285D"/>
    <w:rsid w:val="00BD342F"/>
    <w:rsid w:val="00BD38FB"/>
    <w:rsid w:val="00BD4A76"/>
    <w:rsid w:val="00BD4CDF"/>
    <w:rsid w:val="00BD54A3"/>
    <w:rsid w:val="00BD5945"/>
    <w:rsid w:val="00BE054F"/>
    <w:rsid w:val="00BE0AD1"/>
    <w:rsid w:val="00BE0C61"/>
    <w:rsid w:val="00BE1A8E"/>
    <w:rsid w:val="00BE22B8"/>
    <w:rsid w:val="00BE2FA6"/>
    <w:rsid w:val="00BE587E"/>
    <w:rsid w:val="00BE5A13"/>
    <w:rsid w:val="00BE6101"/>
    <w:rsid w:val="00BE7B82"/>
    <w:rsid w:val="00BF042A"/>
    <w:rsid w:val="00BF131F"/>
    <w:rsid w:val="00BF171D"/>
    <w:rsid w:val="00BF1D11"/>
    <w:rsid w:val="00BF2508"/>
    <w:rsid w:val="00BF253D"/>
    <w:rsid w:val="00BF3C2A"/>
    <w:rsid w:val="00BF4020"/>
    <w:rsid w:val="00BF471E"/>
    <w:rsid w:val="00BF4773"/>
    <w:rsid w:val="00BF5080"/>
    <w:rsid w:val="00BF5CD4"/>
    <w:rsid w:val="00BF61C5"/>
    <w:rsid w:val="00C00EED"/>
    <w:rsid w:val="00C01BBA"/>
    <w:rsid w:val="00C01CFF"/>
    <w:rsid w:val="00C02145"/>
    <w:rsid w:val="00C0274C"/>
    <w:rsid w:val="00C02808"/>
    <w:rsid w:val="00C02C4E"/>
    <w:rsid w:val="00C03516"/>
    <w:rsid w:val="00C03D2E"/>
    <w:rsid w:val="00C04280"/>
    <w:rsid w:val="00C04703"/>
    <w:rsid w:val="00C04BDB"/>
    <w:rsid w:val="00C059F7"/>
    <w:rsid w:val="00C05EC8"/>
    <w:rsid w:val="00C069A1"/>
    <w:rsid w:val="00C106D5"/>
    <w:rsid w:val="00C1188C"/>
    <w:rsid w:val="00C124FB"/>
    <w:rsid w:val="00C127EF"/>
    <w:rsid w:val="00C13BA1"/>
    <w:rsid w:val="00C13C42"/>
    <w:rsid w:val="00C13D43"/>
    <w:rsid w:val="00C14F2F"/>
    <w:rsid w:val="00C15041"/>
    <w:rsid w:val="00C158A2"/>
    <w:rsid w:val="00C15CF8"/>
    <w:rsid w:val="00C160CE"/>
    <w:rsid w:val="00C1681A"/>
    <w:rsid w:val="00C16A7C"/>
    <w:rsid w:val="00C1725A"/>
    <w:rsid w:val="00C175BE"/>
    <w:rsid w:val="00C175DF"/>
    <w:rsid w:val="00C17D0F"/>
    <w:rsid w:val="00C206ED"/>
    <w:rsid w:val="00C20AA7"/>
    <w:rsid w:val="00C20BB3"/>
    <w:rsid w:val="00C216C6"/>
    <w:rsid w:val="00C218DA"/>
    <w:rsid w:val="00C22048"/>
    <w:rsid w:val="00C23AFB"/>
    <w:rsid w:val="00C26E38"/>
    <w:rsid w:val="00C271A4"/>
    <w:rsid w:val="00C275EC"/>
    <w:rsid w:val="00C2791C"/>
    <w:rsid w:val="00C279C2"/>
    <w:rsid w:val="00C30E83"/>
    <w:rsid w:val="00C3215D"/>
    <w:rsid w:val="00C32A7F"/>
    <w:rsid w:val="00C33326"/>
    <w:rsid w:val="00C34969"/>
    <w:rsid w:val="00C34DC8"/>
    <w:rsid w:val="00C34F85"/>
    <w:rsid w:val="00C355DC"/>
    <w:rsid w:val="00C358E5"/>
    <w:rsid w:val="00C37C51"/>
    <w:rsid w:val="00C401DE"/>
    <w:rsid w:val="00C40C57"/>
    <w:rsid w:val="00C40D31"/>
    <w:rsid w:val="00C41ACC"/>
    <w:rsid w:val="00C42B92"/>
    <w:rsid w:val="00C43479"/>
    <w:rsid w:val="00C4406B"/>
    <w:rsid w:val="00C44F91"/>
    <w:rsid w:val="00C4507A"/>
    <w:rsid w:val="00C46A05"/>
    <w:rsid w:val="00C50DEA"/>
    <w:rsid w:val="00C51DEE"/>
    <w:rsid w:val="00C52879"/>
    <w:rsid w:val="00C530DD"/>
    <w:rsid w:val="00C53EEE"/>
    <w:rsid w:val="00C5419A"/>
    <w:rsid w:val="00C54325"/>
    <w:rsid w:val="00C543D3"/>
    <w:rsid w:val="00C5455C"/>
    <w:rsid w:val="00C56528"/>
    <w:rsid w:val="00C56AA3"/>
    <w:rsid w:val="00C60A28"/>
    <w:rsid w:val="00C60C8F"/>
    <w:rsid w:val="00C63244"/>
    <w:rsid w:val="00C64589"/>
    <w:rsid w:val="00C645CC"/>
    <w:rsid w:val="00C64CA6"/>
    <w:rsid w:val="00C65BE9"/>
    <w:rsid w:val="00C65D47"/>
    <w:rsid w:val="00C679E2"/>
    <w:rsid w:val="00C70794"/>
    <w:rsid w:val="00C71151"/>
    <w:rsid w:val="00C715C6"/>
    <w:rsid w:val="00C71855"/>
    <w:rsid w:val="00C722F1"/>
    <w:rsid w:val="00C758F1"/>
    <w:rsid w:val="00C76A08"/>
    <w:rsid w:val="00C76C4D"/>
    <w:rsid w:val="00C7700E"/>
    <w:rsid w:val="00C77FAC"/>
    <w:rsid w:val="00C805E8"/>
    <w:rsid w:val="00C810B5"/>
    <w:rsid w:val="00C81F14"/>
    <w:rsid w:val="00C82B74"/>
    <w:rsid w:val="00C84472"/>
    <w:rsid w:val="00C84A36"/>
    <w:rsid w:val="00C84D3A"/>
    <w:rsid w:val="00C84DAD"/>
    <w:rsid w:val="00C87313"/>
    <w:rsid w:val="00C87D8A"/>
    <w:rsid w:val="00C90138"/>
    <w:rsid w:val="00C90AFB"/>
    <w:rsid w:val="00C910AE"/>
    <w:rsid w:val="00C91C1D"/>
    <w:rsid w:val="00C92D72"/>
    <w:rsid w:val="00C92F6C"/>
    <w:rsid w:val="00C93784"/>
    <w:rsid w:val="00C939E6"/>
    <w:rsid w:val="00C9438F"/>
    <w:rsid w:val="00C9447E"/>
    <w:rsid w:val="00C948D3"/>
    <w:rsid w:val="00C95617"/>
    <w:rsid w:val="00C95E96"/>
    <w:rsid w:val="00C9707E"/>
    <w:rsid w:val="00C9730C"/>
    <w:rsid w:val="00C97609"/>
    <w:rsid w:val="00C97708"/>
    <w:rsid w:val="00CA0EE0"/>
    <w:rsid w:val="00CA1AA2"/>
    <w:rsid w:val="00CA2021"/>
    <w:rsid w:val="00CA2491"/>
    <w:rsid w:val="00CA2EEB"/>
    <w:rsid w:val="00CA3FE3"/>
    <w:rsid w:val="00CA4AE2"/>
    <w:rsid w:val="00CA4F28"/>
    <w:rsid w:val="00CA50A7"/>
    <w:rsid w:val="00CA5655"/>
    <w:rsid w:val="00CA5D72"/>
    <w:rsid w:val="00CA7D82"/>
    <w:rsid w:val="00CB2AC3"/>
    <w:rsid w:val="00CB2C52"/>
    <w:rsid w:val="00CB386B"/>
    <w:rsid w:val="00CB388A"/>
    <w:rsid w:val="00CB5897"/>
    <w:rsid w:val="00CB652B"/>
    <w:rsid w:val="00CB7AB4"/>
    <w:rsid w:val="00CB7DAE"/>
    <w:rsid w:val="00CC005E"/>
    <w:rsid w:val="00CC0866"/>
    <w:rsid w:val="00CC1EF8"/>
    <w:rsid w:val="00CC2891"/>
    <w:rsid w:val="00CC5A32"/>
    <w:rsid w:val="00CC5CB6"/>
    <w:rsid w:val="00CC6444"/>
    <w:rsid w:val="00CC677B"/>
    <w:rsid w:val="00CC7D83"/>
    <w:rsid w:val="00CC7FE2"/>
    <w:rsid w:val="00CD0922"/>
    <w:rsid w:val="00CD1B36"/>
    <w:rsid w:val="00CD205C"/>
    <w:rsid w:val="00CD2774"/>
    <w:rsid w:val="00CD2E64"/>
    <w:rsid w:val="00CD32A1"/>
    <w:rsid w:val="00CD379C"/>
    <w:rsid w:val="00CD3A27"/>
    <w:rsid w:val="00CD3E27"/>
    <w:rsid w:val="00CD3E85"/>
    <w:rsid w:val="00CD4242"/>
    <w:rsid w:val="00CD4662"/>
    <w:rsid w:val="00CD49C4"/>
    <w:rsid w:val="00CD4B71"/>
    <w:rsid w:val="00CD56AA"/>
    <w:rsid w:val="00CD5B9D"/>
    <w:rsid w:val="00CD63B4"/>
    <w:rsid w:val="00CD6492"/>
    <w:rsid w:val="00CD6642"/>
    <w:rsid w:val="00CD74DD"/>
    <w:rsid w:val="00CE0226"/>
    <w:rsid w:val="00CE0306"/>
    <w:rsid w:val="00CE1182"/>
    <w:rsid w:val="00CE1CFB"/>
    <w:rsid w:val="00CE1DDD"/>
    <w:rsid w:val="00CE1E3D"/>
    <w:rsid w:val="00CE2171"/>
    <w:rsid w:val="00CE38D2"/>
    <w:rsid w:val="00CE3AAD"/>
    <w:rsid w:val="00CE507B"/>
    <w:rsid w:val="00CE5891"/>
    <w:rsid w:val="00CE5B6E"/>
    <w:rsid w:val="00CE6C8A"/>
    <w:rsid w:val="00CE6DC1"/>
    <w:rsid w:val="00CE79D6"/>
    <w:rsid w:val="00CE7F2E"/>
    <w:rsid w:val="00CE7FAA"/>
    <w:rsid w:val="00CF08CF"/>
    <w:rsid w:val="00CF0A97"/>
    <w:rsid w:val="00CF2BF0"/>
    <w:rsid w:val="00CF36FD"/>
    <w:rsid w:val="00CF39F6"/>
    <w:rsid w:val="00CF4878"/>
    <w:rsid w:val="00CF4E18"/>
    <w:rsid w:val="00CF5AFF"/>
    <w:rsid w:val="00CF6122"/>
    <w:rsid w:val="00CF63ED"/>
    <w:rsid w:val="00CF7487"/>
    <w:rsid w:val="00CF7760"/>
    <w:rsid w:val="00CF7833"/>
    <w:rsid w:val="00D00881"/>
    <w:rsid w:val="00D03DEA"/>
    <w:rsid w:val="00D049C5"/>
    <w:rsid w:val="00D04AEA"/>
    <w:rsid w:val="00D04BF8"/>
    <w:rsid w:val="00D05FB7"/>
    <w:rsid w:val="00D06A45"/>
    <w:rsid w:val="00D07D2F"/>
    <w:rsid w:val="00D10135"/>
    <w:rsid w:val="00D11689"/>
    <w:rsid w:val="00D11ABB"/>
    <w:rsid w:val="00D11CE0"/>
    <w:rsid w:val="00D12047"/>
    <w:rsid w:val="00D1311E"/>
    <w:rsid w:val="00D1377B"/>
    <w:rsid w:val="00D14626"/>
    <w:rsid w:val="00D14F32"/>
    <w:rsid w:val="00D15133"/>
    <w:rsid w:val="00D15BFD"/>
    <w:rsid w:val="00D16299"/>
    <w:rsid w:val="00D21234"/>
    <w:rsid w:val="00D218D8"/>
    <w:rsid w:val="00D21EC3"/>
    <w:rsid w:val="00D224C1"/>
    <w:rsid w:val="00D22A8E"/>
    <w:rsid w:val="00D2323C"/>
    <w:rsid w:val="00D23C1D"/>
    <w:rsid w:val="00D23F8B"/>
    <w:rsid w:val="00D2490D"/>
    <w:rsid w:val="00D25407"/>
    <w:rsid w:val="00D2543F"/>
    <w:rsid w:val="00D25C9C"/>
    <w:rsid w:val="00D2715B"/>
    <w:rsid w:val="00D275AA"/>
    <w:rsid w:val="00D275BC"/>
    <w:rsid w:val="00D27B0B"/>
    <w:rsid w:val="00D30773"/>
    <w:rsid w:val="00D31360"/>
    <w:rsid w:val="00D31631"/>
    <w:rsid w:val="00D316D7"/>
    <w:rsid w:val="00D317C7"/>
    <w:rsid w:val="00D32292"/>
    <w:rsid w:val="00D32B71"/>
    <w:rsid w:val="00D33B4B"/>
    <w:rsid w:val="00D343A4"/>
    <w:rsid w:val="00D347BF"/>
    <w:rsid w:val="00D3733C"/>
    <w:rsid w:val="00D41E29"/>
    <w:rsid w:val="00D4212C"/>
    <w:rsid w:val="00D4238B"/>
    <w:rsid w:val="00D4285D"/>
    <w:rsid w:val="00D429B6"/>
    <w:rsid w:val="00D432A9"/>
    <w:rsid w:val="00D435A2"/>
    <w:rsid w:val="00D43AFC"/>
    <w:rsid w:val="00D43DE7"/>
    <w:rsid w:val="00D4497F"/>
    <w:rsid w:val="00D45080"/>
    <w:rsid w:val="00D45672"/>
    <w:rsid w:val="00D45EEF"/>
    <w:rsid w:val="00D4639D"/>
    <w:rsid w:val="00D470E6"/>
    <w:rsid w:val="00D47DB4"/>
    <w:rsid w:val="00D5111C"/>
    <w:rsid w:val="00D51F25"/>
    <w:rsid w:val="00D52578"/>
    <w:rsid w:val="00D53030"/>
    <w:rsid w:val="00D53709"/>
    <w:rsid w:val="00D54E76"/>
    <w:rsid w:val="00D55294"/>
    <w:rsid w:val="00D55364"/>
    <w:rsid w:val="00D561BF"/>
    <w:rsid w:val="00D5646B"/>
    <w:rsid w:val="00D56472"/>
    <w:rsid w:val="00D56481"/>
    <w:rsid w:val="00D57314"/>
    <w:rsid w:val="00D577B6"/>
    <w:rsid w:val="00D600A8"/>
    <w:rsid w:val="00D602E1"/>
    <w:rsid w:val="00D6145C"/>
    <w:rsid w:val="00D61E83"/>
    <w:rsid w:val="00D62627"/>
    <w:rsid w:val="00D626F4"/>
    <w:rsid w:val="00D62C7B"/>
    <w:rsid w:val="00D632BB"/>
    <w:rsid w:val="00D643AA"/>
    <w:rsid w:val="00D64624"/>
    <w:rsid w:val="00D648A9"/>
    <w:rsid w:val="00D64BD0"/>
    <w:rsid w:val="00D653AB"/>
    <w:rsid w:val="00D65480"/>
    <w:rsid w:val="00D659B5"/>
    <w:rsid w:val="00D66CE6"/>
    <w:rsid w:val="00D67360"/>
    <w:rsid w:val="00D673B6"/>
    <w:rsid w:val="00D70136"/>
    <w:rsid w:val="00D726CB"/>
    <w:rsid w:val="00D72DD2"/>
    <w:rsid w:val="00D74B74"/>
    <w:rsid w:val="00D76DA7"/>
    <w:rsid w:val="00D77985"/>
    <w:rsid w:val="00D802AC"/>
    <w:rsid w:val="00D80914"/>
    <w:rsid w:val="00D81188"/>
    <w:rsid w:val="00D81452"/>
    <w:rsid w:val="00D82DBD"/>
    <w:rsid w:val="00D83AD1"/>
    <w:rsid w:val="00D85A82"/>
    <w:rsid w:val="00D8608A"/>
    <w:rsid w:val="00D861A5"/>
    <w:rsid w:val="00D87722"/>
    <w:rsid w:val="00D9091A"/>
    <w:rsid w:val="00D90952"/>
    <w:rsid w:val="00D91366"/>
    <w:rsid w:val="00D91E62"/>
    <w:rsid w:val="00D91F00"/>
    <w:rsid w:val="00D9204F"/>
    <w:rsid w:val="00D92948"/>
    <w:rsid w:val="00D92B83"/>
    <w:rsid w:val="00D93F1A"/>
    <w:rsid w:val="00D94A5D"/>
    <w:rsid w:val="00D95261"/>
    <w:rsid w:val="00D96437"/>
    <w:rsid w:val="00D96586"/>
    <w:rsid w:val="00D97570"/>
    <w:rsid w:val="00D97ED8"/>
    <w:rsid w:val="00DA13A6"/>
    <w:rsid w:val="00DA288F"/>
    <w:rsid w:val="00DA38BA"/>
    <w:rsid w:val="00DA49DE"/>
    <w:rsid w:val="00DA4F26"/>
    <w:rsid w:val="00DA5737"/>
    <w:rsid w:val="00DA6479"/>
    <w:rsid w:val="00DA719F"/>
    <w:rsid w:val="00DA785E"/>
    <w:rsid w:val="00DA79F5"/>
    <w:rsid w:val="00DA7CAF"/>
    <w:rsid w:val="00DB0BC8"/>
    <w:rsid w:val="00DB0BEC"/>
    <w:rsid w:val="00DB1A31"/>
    <w:rsid w:val="00DB35FC"/>
    <w:rsid w:val="00DB3784"/>
    <w:rsid w:val="00DB3D61"/>
    <w:rsid w:val="00DB5CFE"/>
    <w:rsid w:val="00DB701B"/>
    <w:rsid w:val="00DB750A"/>
    <w:rsid w:val="00DB7AF0"/>
    <w:rsid w:val="00DC05C1"/>
    <w:rsid w:val="00DC0ED2"/>
    <w:rsid w:val="00DC18C8"/>
    <w:rsid w:val="00DC29B2"/>
    <w:rsid w:val="00DC2C5D"/>
    <w:rsid w:val="00DC2DCA"/>
    <w:rsid w:val="00DC35F7"/>
    <w:rsid w:val="00DC3E44"/>
    <w:rsid w:val="00DC4346"/>
    <w:rsid w:val="00DC453D"/>
    <w:rsid w:val="00DC5A0B"/>
    <w:rsid w:val="00DC5E3B"/>
    <w:rsid w:val="00DC645C"/>
    <w:rsid w:val="00DC7431"/>
    <w:rsid w:val="00DD0205"/>
    <w:rsid w:val="00DD0E9F"/>
    <w:rsid w:val="00DD19CE"/>
    <w:rsid w:val="00DD2107"/>
    <w:rsid w:val="00DD29AE"/>
    <w:rsid w:val="00DD2FB5"/>
    <w:rsid w:val="00DD4B50"/>
    <w:rsid w:val="00DD4DDF"/>
    <w:rsid w:val="00DD4F45"/>
    <w:rsid w:val="00DD53EF"/>
    <w:rsid w:val="00DD6706"/>
    <w:rsid w:val="00DD6B42"/>
    <w:rsid w:val="00DD7F86"/>
    <w:rsid w:val="00DE0BBE"/>
    <w:rsid w:val="00DE0D09"/>
    <w:rsid w:val="00DE129B"/>
    <w:rsid w:val="00DE176D"/>
    <w:rsid w:val="00DE1A0F"/>
    <w:rsid w:val="00DE24F1"/>
    <w:rsid w:val="00DE2A03"/>
    <w:rsid w:val="00DE2AD4"/>
    <w:rsid w:val="00DE2CDC"/>
    <w:rsid w:val="00DE386F"/>
    <w:rsid w:val="00DE4171"/>
    <w:rsid w:val="00DE4C66"/>
    <w:rsid w:val="00DE5473"/>
    <w:rsid w:val="00DE57C0"/>
    <w:rsid w:val="00DE7041"/>
    <w:rsid w:val="00DF0016"/>
    <w:rsid w:val="00DF0117"/>
    <w:rsid w:val="00DF07DC"/>
    <w:rsid w:val="00DF0845"/>
    <w:rsid w:val="00DF0E77"/>
    <w:rsid w:val="00DF2ADC"/>
    <w:rsid w:val="00DF394F"/>
    <w:rsid w:val="00DF463E"/>
    <w:rsid w:val="00DF4CF0"/>
    <w:rsid w:val="00DF4F5E"/>
    <w:rsid w:val="00DF5CC1"/>
    <w:rsid w:val="00DF6755"/>
    <w:rsid w:val="00DF6F81"/>
    <w:rsid w:val="00DF7A28"/>
    <w:rsid w:val="00E001A8"/>
    <w:rsid w:val="00E01FB1"/>
    <w:rsid w:val="00E0237D"/>
    <w:rsid w:val="00E02AE7"/>
    <w:rsid w:val="00E02C1C"/>
    <w:rsid w:val="00E03386"/>
    <w:rsid w:val="00E03FCF"/>
    <w:rsid w:val="00E03FF8"/>
    <w:rsid w:val="00E04545"/>
    <w:rsid w:val="00E05336"/>
    <w:rsid w:val="00E057EF"/>
    <w:rsid w:val="00E062E6"/>
    <w:rsid w:val="00E06ACF"/>
    <w:rsid w:val="00E104D3"/>
    <w:rsid w:val="00E10625"/>
    <w:rsid w:val="00E111AD"/>
    <w:rsid w:val="00E11943"/>
    <w:rsid w:val="00E1204D"/>
    <w:rsid w:val="00E130E6"/>
    <w:rsid w:val="00E13AD5"/>
    <w:rsid w:val="00E147ED"/>
    <w:rsid w:val="00E15F5E"/>
    <w:rsid w:val="00E16226"/>
    <w:rsid w:val="00E1718F"/>
    <w:rsid w:val="00E2010B"/>
    <w:rsid w:val="00E207D5"/>
    <w:rsid w:val="00E218C0"/>
    <w:rsid w:val="00E22286"/>
    <w:rsid w:val="00E23E6B"/>
    <w:rsid w:val="00E23F76"/>
    <w:rsid w:val="00E241A2"/>
    <w:rsid w:val="00E25EFA"/>
    <w:rsid w:val="00E266A0"/>
    <w:rsid w:val="00E270F9"/>
    <w:rsid w:val="00E274DC"/>
    <w:rsid w:val="00E27913"/>
    <w:rsid w:val="00E3017B"/>
    <w:rsid w:val="00E30B83"/>
    <w:rsid w:val="00E316AA"/>
    <w:rsid w:val="00E327DD"/>
    <w:rsid w:val="00E33B3E"/>
    <w:rsid w:val="00E343AF"/>
    <w:rsid w:val="00E348ED"/>
    <w:rsid w:val="00E354D5"/>
    <w:rsid w:val="00E355B0"/>
    <w:rsid w:val="00E35F96"/>
    <w:rsid w:val="00E36AB1"/>
    <w:rsid w:val="00E36AC8"/>
    <w:rsid w:val="00E36F94"/>
    <w:rsid w:val="00E37ECB"/>
    <w:rsid w:val="00E37FC6"/>
    <w:rsid w:val="00E422A9"/>
    <w:rsid w:val="00E43CAF"/>
    <w:rsid w:val="00E4403B"/>
    <w:rsid w:val="00E447FF"/>
    <w:rsid w:val="00E449ED"/>
    <w:rsid w:val="00E44C24"/>
    <w:rsid w:val="00E45392"/>
    <w:rsid w:val="00E45DD8"/>
    <w:rsid w:val="00E46020"/>
    <w:rsid w:val="00E468F4"/>
    <w:rsid w:val="00E4729E"/>
    <w:rsid w:val="00E51049"/>
    <w:rsid w:val="00E526E2"/>
    <w:rsid w:val="00E52900"/>
    <w:rsid w:val="00E53D16"/>
    <w:rsid w:val="00E53F54"/>
    <w:rsid w:val="00E55035"/>
    <w:rsid w:val="00E5537D"/>
    <w:rsid w:val="00E5540B"/>
    <w:rsid w:val="00E57A5A"/>
    <w:rsid w:val="00E57A98"/>
    <w:rsid w:val="00E61BF5"/>
    <w:rsid w:val="00E61FD9"/>
    <w:rsid w:val="00E62E77"/>
    <w:rsid w:val="00E633E6"/>
    <w:rsid w:val="00E6396F"/>
    <w:rsid w:val="00E6426F"/>
    <w:rsid w:val="00E643E8"/>
    <w:rsid w:val="00E64B24"/>
    <w:rsid w:val="00E64E31"/>
    <w:rsid w:val="00E657B6"/>
    <w:rsid w:val="00E66342"/>
    <w:rsid w:val="00E663F0"/>
    <w:rsid w:val="00E66981"/>
    <w:rsid w:val="00E67441"/>
    <w:rsid w:val="00E67523"/>
    <w:rsid w:val="00E67AEF"/>
    <w:rsid w:val="00E70726"/>
    <w:rsid w:val="00E71221"/>
    <w:rsid w:val="00E71C27"/>
    <w:rsid w:val="00E722CC"/>
    <w:rsid w:val="00E72E45"/>
    <w:rsid w:val="00E7424F"/>
    <w:rsid w:val="00E74D76"/>
    <w:rsid w:val="00E758F9"/>
    <w:rsid w:val="00E76022"/>
    <w:rsid w:val="00E764A6"/>
    <w:rsid w:val="00E76C27"/>
    <w:rsid w:val="00E803DB"/>
    <w:rsid w:val="00E8085A"/>
    <w:rsid w:val="00E80A7F"/>
    <w:rsid w:val="00E811F5"/>
    <w:rsid w:val="00E82DA6"/>
    <w:rsid w:val="00E837B3"/>
    <w:rsid w:val="00E83AED"/>
    <w:rsid w:val="00E83AF8"/>
    <w:rsid w:val="00E840FF"/>
    <w:rsid w:val="00E845A8"/>
    <w:rsid w:val="00E855C2"/>
    <w:rsid w:val="00E85F25"/>
    <w:rsid w:val="00E86972"/>
    <w:rsid w:val="00E876E2"/>
    <w:rsid w:val="00E878E3"/>
    <w:rsid w:val="00E87B7D"/>
    <w:rsid w:val="00E87E30"/>
    <w:rsid w:val="00E90041"/>
    <w:rsid w:val="00E9036A"/>
    <w:rsid w:val="00E90C13"/>
    <w:rsid w:val="00E91181"/>
    <w:rsid w:val="00E92484"/>
    <w:rsid w:val="00E92691"/>
    <w:rsid w:val="00E92EDE"/>
    <w:rsid w:val="00E932C7"/>
    <w:rsid w:val="00E93AA0"/>
    <w:rsid w:val="00E93B2A"/>
    <w:rsid w:val="00E95B32"/>
    <w:rsid w:val="00E96540"/>
    <w:rsid w:val="00E97345"/>
    <w:rsid w:val="00E97951"/>
    <w:rsid w:val="00EA1194"/>
    <w:rsid w:val="00EA15B5"/>
    <w:rsid w:val="00EA166E"/>
    <w:rsid w:val="00EA19C3"/>
    <w:rsid w:val="00EA19ED"/>
    <w:rsid w:val="00EA253F"/>
    <w:rsid w:val="00EA364D"/>
    <w:rsid w:val="00EA56DC"/>
    <w:rsid w:val="00EA6752"/>
    <w:rsid w:val="00EA6DFE"/>
    <w:rsid w:val="00EA78DD"/>
    <w:rsid w:val="00EB009A"/>
    <w:rsid w:val="00EB0A83"/>
    <w:rsid w:val="00EB0D21"/>
    <w:rsid w:val="00EB0D85"/>
    <w:rsid w:val="00EB1375"/>
    <w:rsid w:val="00EB13CD"/>
    <w:rsid w:val="00EB1887"/>
    <w:rsid w:val="00EB1E3C"/>
    <w:rsid w:val="00EB2ED9"/>
    <w:rsid w:val="00EB33C1"/>
    <w:rsid w:val="00EB3771"/>
    <w:rsid w:val="00EB4061"/>
    <w:rsid w:val="00EB473E"/>
    <w:rsid w:val="00EB5485"/>
    <w:rsid w:val="00EB6B0A"/>
    <w:rsid w:val="00EB6FF2"/>
    <w:rsid w:val="00EC04D0"/>
    <w:rsid w:val="00EC091E"/>
    <w:rsid w:val="00EC0D23"/>
    <w:rsid w:val="00EC0E1F"/>
    <w:rsid w:val="00EC159F"/>
    <w:rsid w:val="00EC1FEC"/>
    <w:rsid w:val="00EC23EE"/>
    <w:rsid w:val="00EC301C"/>
    <w:rsid w:val="00EC310A"/>
    <w:rsid w:val="00EC3A36"/>
    <w:rsid w:val="00EC4C80"/>
    <w:rsid w:val="00EC5DF9"/>
    <w:rsid w:val="00EC6341"/>
    <w:rsid w:val="00EC684C"/>
    <w:rsid w:val="00EC7B22"/>
    <w:rsid w:val="00ED0D61"/>
    <w:rsid w:val="00ED14CE"/>
    <w:rsid w:val="00ED1AE8"/>
    <w:rsid w:val="00ED2661"/>
    <w:rsid w:val="00ED276C"/>
    <w:rsid w:val="00ED30E6"/>
    <w:rsid w:val="00ED3CA3"/>
    <w:rsid w:val="00ED4553"/>
    <w:rsid w:val="00ED4E48"/>
    <w:rsid w:val="00ED509E"/>
    <w:rsid w:val="00ED59EF"/>
    <w:rsid w:val="00ED6BC8"/>
    <w:rsid w:val="00ED6D17"/>
    <w:rsid w:val="00ED71B0"/>
    <w:rsid w:val="00ED7574"/>
    <w:rsid w:val="00EE0317"/>
    <w:rsid w:val="00EE0896"/>
    <w:rsid w:val="00EE12E4"/>
    <w:rsid w:val="00EE2796"/>
    <w:rsid w:val="00EE2D5B"/>
    <w:rsid w:val="00EE2FC8"/>
    <w:rsid w:val="00EE4CDF"/>
    <w:rsid w:val="00EE5728"/>
    <w:rsid w:val="00EE5AB6"/>
    <w:rsid w:val="00EE5CD9"/>
    <w:rsid w:val="00EE6D10"/>
    <w:rsid w:val="00EE737E"/>
    <w:rsid w:val="00EE750F"/>
    <w:rsid w:val="00EE7603"/>
    <w:rsid w:val="00EE761B"/>
    <w:rsid w:val="00EE767D"/>
    <w:rsid w:val="00EE7882"/>
    <w:rsid w:val="00EF01FE"/>
    <w:rsid w:val="00EF041B"/>
    <w:rsid w:val="00EF092A"/>
    <w:rsid w:val="00EF0FC1"/>
    <w:rsid w:val="00EF1115"/>
    <w:rsid w:val="00EF114B"/>
    <w:rsid w:val="00EF189E"/>
    <w:rsid w:val="00EF3872"/>
    <w:rsid w:val="00EF4563"/>
    <w:rsid w:val="00EF4CF9"/>
    <w:rsid w:val="00EF4D18"/>
    <w:rsid w:val="00EF4E9A"/>
    <w:rsid w:val="00EF5F00"/>
    <w:rsid w:val="00EF69B9"/>
    <w:rsid w:val="00EF7FAD"/>
    <w:rsid w:val="00F01837"/>
    <w:rsid w:val="00F01B9B"/>
    <w:rsid w:val="00F02737"/>
    <w:rsid w:val="00F02FD7"/>
    <w:rsid w:val="00F03408"/>
    <w:rsid w:val="00F035BC"/>
    <w:rsid w:val="00F0390E"/>
    <w:rsid w:val="00F050BB"/>
    <w:rsid w:val="00F0556F"/>
    <w:rsid w:val="00F05DF0"/>
    <w:rsid w:val="00F06C1F"/>
    <w:rsid w:val="00F0709F"/>
    <w:rsid w:val="00F073F8"/>
    <w:rsid w:val="00F07C6C"/>
    <w:rsid w:val="00F10899"/>
    <w:rsid w:val="00F10B72"/>
    <w:rsid w:val="00F1102C"/>
    <w:rsid w:val="00F11617"/>
    <w:rsid w:val="00F1190A"/>
    <w:rsid w:val="00F11CFE"/>
    <w:rsid w:val="00F138BB"/>
    <w:rsid w:val="00F1392D"/>
    <w:rsid w:val="00F13B76"/>
    <w:rsid w:val="00F141ED"/>
    <w:rsid w:val="00F14613"/>
    <w:rsid w:val="00F14E1D"/>
    <w:rsid w:val="00F14F1B"/>
    <w:rsid w:val="00F16939"/>
    <w:rsid w:val="00F175D8"/>
    <w:rsid w:val="00F17E02"/>
    <w:rsid w:val="00F17EC2"/>
    <w:rsid w:val="00F20D27"/>
    <w:rsid w:val="00F210A1"/>
    <w:rsid w:val="00F21440"/>
    <w:rsid w:val="00F225DF"/>
    <w:rsid w:val="00F23577"/>
    <w:rsid w:val="00F246F7"/>
    <w:rsid w:val="00F25974"/>
    <w:rsid w:val="00F25EA0"/>
    <w:rsid w:val="00F260F8"/>
    <w:rsid w:val="00F26602"/>
    <w:rsid w:val="00F27223"/>
    <w:rsid w:val="00F27861"/>
    <w:rsid w:val="00F27D6B"/>
    <w:rsid w:val="00F27FDE"/>
    <w:rsid w:val="00F304F0"/>
    <w:rsid w:val="00F30542"/>
    <w:rsid w:val="00F3074A"/>
    <w:rsid w:val="00F30921"/>
    <w:rsid w:val="00F318F5"/>
    <w:rsid w:val="00F31A59"/>
    <w:rsid w:val="00F34F0F"/>
    <w:rsid w:val="00F3567E"/>
    <w:rsid w:val="00F35E08"/>
    <w:rsid w:val="00F3627D"/>
    <w:rsid w:val="00F36BAB"/>
    <w:rsid w:val="00F37BF8"/>
    <w:rsid w:val="00F40856"/>
    <w:rsid w:val="00F40C9A"/>
    <w:rsid w:val="00F40FAF"/>
    <w:rsid w:val="00F41C14"/>
    <w:rsid w:val="00F430BB"/>
    <w:rsid w:val="00F43893"/>
    <w:rsid w:val="00F44BDE"/>
    <w:rsid w:val="00F45CE5"/>
    <w:rsid w:val="00F51AB2"/>
    <w:rsid w:val="00F52093"/>
    <w:rsid w:val="00F52C6E"/>
    <w:rsid w:val="00F52DBE"/>
    <w:rsid w:val="00F54553"/>
    <w:rsid w:val="00F54DE5"/>
    <w:rsid w:val="00F56728"/>
    <w:rsid w:val="00F5695A"/>
    <w:rsid w:val="00F56E79"/>
    <w:rsid w:val="00F57189"/>
    <w:rsid w:val="00F60D15"/>
    <w:rsid w:val="00F61CA3"/>
    <w:rsid w:val="00F63584"/>
    <w:rsid w:val="00F63A11"/>
    <w:rsid w:val="00F63B8D"/>
    <w:rsid w:val="00F64251"/>
    <w:rsid w:val="00F66725"/>
    <w:rsid w:val="00F67919"/>
    <w:rsid w:val="00F67FA7"/>
    <w:rsid w:val="00F70948"/>
    <w:rsid w:val="00F70A5F"/>
    <w:rsid w:val="00F714C0"/>
    <w:rsid w:val="00F72A79"/>
    <w:rsid w:val="00F72AA4"/>
    <w:rsid w:val="00F7390A"/>
    <w:rsid w:val="00F739F5"/>
    <w:rsid w:val="00F74FAC"/>
    <w:rsid w:val="00F7511F"/>
    <w:rsid w:val="00F774B5"/>
    <w:rsid w:val="00F77B6B"/>
    <w:rsid w:val="00F77B79"/>
    <w:rsid w:val="00F77D7E"/>
    <w:rsid w:val="00F8092A"/>
    <w:rsid w:val="00F816D5"/>
    <w:rsid w:val="00F81924"/>
    <w:rsid w:val="00F81C29"/>
    <w:rsid w:val="00F82115"/>
    <w:rsid w:val="00F838F7"/>
    <w:rsid w:val="00F85108"/>
    <w:rsid w:val="00F85DCF"/>
    <w:rsid w:val="00F85FE0"/>
    <w:rsid w:val="00F86E59"/>
    <w:rsid w:val="00F873C7"/>
    <w:rsid w:val="00F91CE7"/>
    <w:rsid w:val="00F91E9D"/>
    <w:rsid w:val="00F91F1D"/>
    <w:rsid w:val="00F92F78"/>
    <w:rsid w:val="00F936C4"/>
    <w:rsid w:val="00F9472C"/>
    <w:rsid w:val="00F947E4"/>
    <w:rsid w:val="00F956E5"/>
    <w:rsid w:val="00F96586"/>
    <w:rsid w:val="00F965E2"/>
    <w:rsid w:val="00F96B36"/>
    <w:rsid w:val="00FA04ED"/>
    <w:rsid w:val="00FA0559"/>
    <w:rsid w:val="00FA1D4D"/>
    <w:rsid w:val="00FA1E81"/>
    <w:rsid w:val="00FA2E77"/>
    <w:rsid w:val="00FA4384"/>
    <w:rsid w:val="00FA52CF"/>
    <w:rsid w:val="00FA7C28"/>
    <w:rsid w:val="00FA7DC4"/>
    <w:rsid w:val="00FB0227"/>
    <w:rsid w:val="00FB05F8"/>
    <w:rsid w:val="00FB09A4"/>
    <w:rsid w:val="00FB0DB0"/>
    <w:rsid w:val="00FB1802"/>
    <w:rsid w:val="00FB200C"/>
    <w:rsid w:val="00FB3A76"/>
    <w:rsid w:val="00FB4F15"/>
    <w:rsid w:val="00FB5525"/>
    <w:rsid w:val="00FB65A4"/>
    <w:rsid w:val="00FB699D"/>
    <w:rsid w:val="00FB6E0B"/>
    <w:rsid w:val="00FB7D4E"/>
    <w:rsid w:val="00FC024B"/>
    <w:rsid w:val="00FC0C3E"/>
    <w:rsid w:val="00FC0CD5"/>
    <w:rsid w:val="00FC1225"/>
    <w:rsid w:val="00FC14EF"/>
    <w:rsid w:val="00FC1AE1"/>
    <w:rsid w:val="00FC311F"/>
    <w:rsid w:val="00FC345D"/>
    <w:rsid w:val="00FC578D"/>
    <w:rsid w:val="00FC6B45"/>
    <w:rsid w:val="00FC70D1"/>
    <w:rsid w:val="00FC7884"/>
    <w:rsid w:val="00FD1258"/>
    <w:rsid w:val="00FD158B"/>
    <w:rsid w:val="00FD39CF"/>
    <w:rsid w:val="00FD5C97"/>
    <w:rsid w:val="00FD5E78"/>
    <w:rsid w:val="00FD62B7"/>
    <w:rsid w:val="00FD645E"/>
    <w:rsid w:val="00FD6916"/>
    <w:rsid w:val="00FD6E72"/>
    <w:rsid w:val="00FD73BA"/>
    <w:rsid w:val="00FE068C"/>
    <w:rsid w:val="00FE06C2"/>
    <w:rsid w:val="00FE0918"/>
    <w:rsid w:val="00FE19B6"/>
    <w:rsid w:val="00FE351B"/>
    <w:rsid w:val="00FE4429"/>
    <w:rsid w:val="00FE530F"/>
    <w:rsid w:val="00FE5700"/>
    <w:rsid w:val="00FE61BD"/>
    <w:rsid w:val="00FF0EF6"/>
    <w:rsid w:val="00FF162D"/>
    <w:rsid w:val="00FF29E0"/>
    <w:rsid w:val="00FF2F55"/>
    <w:rsid w:val="00FF3998"/>
    <w:rsid w:val="00FF5023"/>
    <w:rsid w:val="00FF54BA"/>
    <w:rsid w:val="00FF764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3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6A45"/>
    <w:pPr>
      <w:keepNext/>
      <w:ind w:left="1620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qFormat/>
    <w:rsid w:val="00D06A45"/>
    <w:pPr>
      <w:keepNext/>
      <w:ind w:left="90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06A45"/>
    <w:pPr>
      <w:keepNext/>
      <w:ind w:left="1620" w:hanging="72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D06A45"/>
    <w:pPr>
      <w:keepNext/>
      <w:ind w:right="570"/>
      <w:jc w:val="right"/>
      <w:outlineLvl w:val="3"/>
    </w:pPr>
    <w:rPr>
      <w:rFonts w:ascii="Arial" w:hAnsi="Arial"/>
      <w:i/>
    </w:rPr>
  </w:style>
  <w:style w:type="paragraph" w:styleId="Nagwek5">
    <w:name w:val="heading 5"/>
    <w:basedOn w:val="Normalny"/>
    <w:next w:val="Normalny"/>
    <w:qFormat/>
    <w:rsid w:val="00D06A45"/>
    <w:pPr>
      <w:keepNext/>
      <w:numPr>
        <w:numId w:val="2"/>
      </w:numPr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D06A45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styleId="Nagwek7">
    <w:name w:val="heading 7"/>
    <w:basedOn w:val="Normalny"/>
    <w:next w:val="Normalny"/>
    <w:link w:val="Nagwek7Znak"/>
    <w:qFormat/>
    <w:rsid w:val="00D06A45"/>
    <w:pPr>
      <w:keepNext/>
      <w:numPr>
        <w:numId w:val="1"/>
      </w:numP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D06A45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qFormat/>
    <w:rsid w:val="00D06A4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06A45"/>
    <w:pPr>
      <w:ind w:left="1620"/>
    </w:pPr>
  </w:style>
  <w:style w:type="paragraph" w:styleId="Tekstpodstawowywcity2">
    <w:name w:val="Body Text Indent 2"/>
    <w:basedOn w:val="Normalny"/>
    <w:semiHidden/>
    <w:rsid w:val="00D06A45"/>
    <w:pPr>
      <w:ind w:left="900"/>
    </w:pPr>
  </w:style>
  <w:style w:type="paragraph" w:styleId="Tekstpodstawowywcity3">
    <w:name w:val="Body Text Indent 3"/>
    <w:basedOn w:val="Normalny"/>
    <w:semiHidden/>
    <w:rsid w:val="00D06A45"/>
    <w:pPr>
      <w:ind w:left="5220"/>
    </w:pPr>
  </w:style>
  <w:style w:type="paragraph" w:styleId="Tekstpodstawowy">
    <w:name w:val="Body Text"/>
    <w:aliases w:val="Regulacje,definicje,moj body text,numerowany,wypunktowanie,bt,b,(F2),Char Znak"/>
    <w:basedOn w:val="Normalny"/>
    <w:qFormat/>
    <w:rsid w:val="00D06A45"/>
    <w:pPr>
      <w:jc w:val="both"/>
    </w:pPr>
    <w:rPr>
      <w:rFonts w:ascii="Arial" w:hAnsi="Arial"/>
      <w:szCs w:val="20"/>
    </w:rPr>
  </w:style>
  <w:style w:type="paragraph" w:customStyle="1" w:styleId="Default">
    <w:name w:val="Default"/>
    <w:rsid w:val="00D06A45"/>
    <w:pPr>
      <w:autoSpaceDE w:val="0"/>
      <w:autoSpaceDN w:val="0"/>
      <w:adjustRightInd w:val="0"/>
    </w:pPr>
    <w:rPr>
      <w:rFonts w:ascii="Arial" w:hAnsi="Arial"/>
      <w:color w:val="000000"/>
      <w:sz w:val="24"/>
      <w:lang w:eastAsia="en-US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uiPriority w:val="34"/>
    <w:qFormat/>
    <w:rsid w:val="00D06A45"/>
    <w:pPr>
      <w:suppressAutoHyphens/>
      <w:ind w:left="708"/>
    </w:pPr>
    <w:rPr>
      <w:lang w:eastAsia="ar-SA"/>
    </w:rPr>
  </w:style>
  <w:style w:type="character" w:customStyle="1" w:styleId="WW8Num21z2">
    <w:name w:val="WW8Num21z2"/>
    <w:rsid w:val="00D06A45"/>
    <w:rPr>
      <w:rFonts w:ascii="Wingdings" w:hAnsi="Wingdings"/>
    </w:rPr>
  </w:style>
  <w:style w:type="paragraph" w:styleId="Tekstpodstawowy2">
    <w:name w:val="Body Text 2"/>
    <w:basedOn w:val="Normalny"/>
    <w:link w:val="Tekstpodstawowy2Znak"/>
    <w:semiHidden/>
    <w:rsid w:val="00D06A45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Nagwek">
    <w:name w:val="header"/>
    <w:basedOn w:val="Normalny"/>
    <w:uiPriority w:val="99"/>
    <w:rsid w:val="00D06A45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semiHidden/>
    <w:rsid w:val="00D06A45"/>
    <w:rPr>
      <w:rFonts w:ascii="Arial" w:hAnsi="Arial"/>
      <w:szCs w:val="20"/>
    </w:rPr>
  </w:style>
  <w:style w:type="paragraph" w:customStyle="1" w:styleId="xl33">
    <w:name w:val="xl33"/>
    <w:basedOn w:val="Normalny"/>
    <w:rsid w:val="00D06A45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styleId="Tekstblokowy">
    <w:name w:val="Block Text"/>
    <w:basedOn w:val="Normalny"/>
    <w:semiHidden/>
    <w:rsid w:val="00D06A45"/>
    <w:pPr>
      <w:ind w:left="-180" w:right="-1010"/>
    </w:pPr>
    <w:rPr>
      <w:rFonts w:ascii="Arial" w:hAnsi="Arial"/>
      <w:b/>
      <w:bCs/>
      <w:sz w:val="23"/>
    </w:rPr>
  </w:style>
  <w:style w:type="paragraph" w:styleId="Lista">
    <w:name w:val="List"/>
    <w:basedOn w:val="Normalny"/>
    <w:semiHidden/>
    <w:rsid w:val="00D06A45"/>
    <w:pPr>
      <w:ind w:left="283" w:hanging="283"/>
    </w:pPr>
  </w:style>
  <w:style w:type="character" w:styleId="Hipercze">
    <w:name w:val="Hyperlink"/>
    <w:semiHidden/>
    <w:rsid w:val="00D06A45"/>
    <w:rPr>
      <w:color w:val="0000FF"/>
      <w:u w:val="single"/>
    </w:rPr>
  </w:style>
  <w:style w:type="paragraph" w:styleId="Zwykytekst">
    <w:name w:val="Plain Text"/>
    <w:basedOn w:val="Normalny"/>
    <w:rsid w:val="00D06A45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D06A45"/>
    <w:rPr>
      <w:sz w:val="20"/>
      <w:szCs w:val="20"/>
    </w:rPr>
  </w:style>
  <w:style w:type="paragraph" w:styleId="Stopka">
    <w:name w:val="footer"/>
    <w:basedOn w:val="Normalny"/>
    <w:uiPriority w:val="99"/>
    <w:rsid w:val="00D06A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rsid w:val="00D06A45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semiHidden/>
    <w:rsid w:val="00D06A45"/>
    <w:rPr>
      <w:vertAlign w:val="superscript"/>
    </w:rPr>
  </w:style>
  <w:style w:type="paragraph" w:customStyle="1" w:styleId="pkt">
    <w:name w:val="pkt"/>
    <w:basedOn w:val="Normalny"/>
    <w:rsid w:val="00D06A45"/>
    <w:pPr>
      <w:spacing w:before="60" w:after="60"/>
      <w:ind w:left="851" w:hanging="295"/>
      <w:jc w:val="both"/>
    </w:pPr>
    <w:rPr>
      <w:szCs w:val="20"/>
    </w:rPr>
  </w:style>
  <w:style w:type="paragraph" w:customStyle="1" w:styleId="Nagwektabeli">
    <w:name w:val="Nagłówek tabeli"/>
    <w:basedOn w:val="Normalny"/>
    <w:rsid w:val="00D06A45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ZwykytekstZnak">
    <w:name w:val="Zwykły tekst Znak"/>
    <w:rsid w:val="00D06A45"/>
    <w:rPr>
      <w:rFonts w:ascii="Courier New" w:hAnsi="Courier New"/>
    </w:rPr>
  </w:style>
  <w:style w:type="character" w:customStyle="1" w:styleId="TekstprzypisudolnegoZnak">
    <w:name w:val="Tekst przypisu dolnego Znak"/>
    <w:basedOn w:val="Domylnaczcionkaakapitu"/>
    <w:semiHidden/>
    <w:rsid w:val="00D06A45"/>
  </w:style>
  <w:style w:type="character" w:styleId="Numerstrony">
    <w:name w:val="page number"/>
    <w:basedOn w:val="Domylnaczcionkaakapitu"/>
    <w:semiHidden/>
    <w:rsid w:val="00D06A45"/>
  </w:style>
  <w:style w:type="character" w:styleId="Odwoaniedokomentarza">
    <w:name w:val="annotation reference"/>
    <w:uiPriority w:val="99"/>
    <w:rsid w:val="00D06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06A45"/>
    <w:rPr>
      <w:sz w:val="20"/>
      <w:szCs w:val="20"/>
    </w:rPr>
  </w:style>
  <w:style w:type="paragraph" w:customStyle="1" w:styleId="Sprechblasentext">
    <w:name w:val="Sprechblasentext"/>
    <w:basedOn w:val="Normalny"/>
    <w:semiHidden/>
    <w:unhideWhenUsed/>
    <w:rsid w:val="00D06A45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D06A45"/>
  </w:style>
  <w:style w:type="character" w:styleId="UyteHipercze">
    <w:name w:val="FollowedHyperlink"/>
    <w:semiHidden/>
    <w:rsid w:val="00D06A45"/>
    <w:rPr>
      <w:color w:val="800080"/>
      <w:u w:val="single"/>
    </w:rPr>
  </w:style>
  <w:style w:type="paragraph" w:styleId="Lista2">
    <w:name w:val="List 2"/>
    <w:basedOn w:val="Normalny"/>
    <w:semiHidden/>
    <w:rsid w:val="00D06A45"/>
    <w:pPr>
      <w:ind w:left="566" w:hanging="283"/>
    </w:pPr>
  </w:style>
  <w:style w:type="character" w:customStyle="1" w:styleId="NagwekZnak">
    <w:name w:val="Nagłówek Znak"/>
    <w:uiPriority w:val="99"/>
    <w:rsid w:val="00D06A45"/>
    <w:rPr>
      <w:sz w:val="24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"/>
    <w:rsid w:val="00D06A45"/>
    <w:rPr>
      <w:rFonts w:ascii="Arial" w:hAnsi="Arial"/>
      <w:sz w:val="24"/>
    </w:rPr>
  </w:style>
  <w:style w:type="paragraph" w:customStyle="1" w:styleId="xl63">
    <w:name w:val="xl6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0">
    <w:name w:val="Nagłówek1"/>
    <w:basedOn w:val="Normalny"/>
    <w:next w:val="Tekstpodstawowy"/>
    <w:rsid w:val="00D06A4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Tekstdymka">
    <w:name w:val="Balloon Text"/>
    <w:basedOn w:val="Normalny"/>
    <w:uiPriority w:val="99"/>
    <w:semiHidden/>
    <w:unhideWhenUsed/>
    <w:rsid w:val="00D06A45"/>
    <w:rPr>
      <w:rFonts w:ascii="Tahoma" w:hAnsi="Tahoma"/>
      <w:sz w:val="16"/>
      <w:szCs w:val="16"/>
    </w:rPr>
  </w:style>
  <w:style w:type="character" w:customStyle="1" w:styleId="TekstdymkaZnak">
    <w:name w:val="Tekst dymka Znak"/>
    <w:uiPriority w:val="99"/>
    <w:semiHidden/>
    <w:rsid w:val="00D06A4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unhideWhenUsed/>
    <w:rsid w:val="00D06A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D06A45"/>
  </w:style>
  <w:style w:type="character" w:styleId="Odwoanieprzypisukocowego">
    <w:name w:val="endnote reference"/>
    <w:semiHidden/>
    <w:unhideWhenUsed/>
    <w:rsid w:val="00D06A45"/>
    <w:rPr>
      <w:vertAlign w:val="superscript"/>
    </w:rPr>
  </w:style>
  <w:style w:type="paragraph" w:customStyle="1" w:styleId="Tekstblokowy1">
    <w:name w:val="Tekst blokowy1"/>
    <w:basedOn w:val="Normalny"/>
    <w:rsid w:val="00D06A45"/>
    <w:pPr>
      <w:suppressAutoHyphens/>
      <w:ind w:left="1701" w:right="-709" w:hanging="1701"/>
    </w:pPr>
    <w:rPr>
      <w:rFonts w:ascii="Arial" w:hAnsi="Arial"/>
      <w:b/>
      <w:sz w:val="20"/>
      <w:szCs w:val="20"/>
      <w:lang w:eastAsia="ar-SA"/>
    </w:rPr>
  </w:style>
  <w:style w:type="paragraph" w:styleId="Tytu">
    <w:name w:val="Title"/>
    <w:basedOn w:val="Normalny"/>
    <w:qFormat/>
    <w:rsid w:val="00D06A45"/>
    <w:pPr>
      <w:widowControl w:val="0"/>
      <w:autoSpaceDE w:val="0"/>
      <w:autoSpaceDN w:val="0"/>
      <w:adjustRightInd w:val="0"/>
      <w:ind w:left="560"/>
      <w:jc w:val="center"/>
    </w:pPr>
    <w:rPr>
      <w:b/>
      <w:bCs/>
      <w:sz w:val="22"/>
      <w:szCs w:val="22"/>
    </w:rPr>
  </w:style>
  <w:style w:type="character" w:customStyle="1" w:styleId="TytuZnak">
    <w:name w:val="Tytuł Znak"/>
    <w:rsid w:val="00D06A45"/>
    <w:rPr>
      <w:b/>
      <w:bCs/>
      <w:sz w:val="22"/>
      <w:szCs w:val="22"/>
    </w:rPr>
  </w:style>
  <w:style w:type="paragraph" w:customStyle="1" w:styleId="xl64">
    <w:name w:val="xl6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"/>
    <w:rsid w:val="00D06A45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"/>
    <w:rsid w:val="00D06A45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"/>
    <w:rsid w:val="00D06A45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"/>
    <w:rsid w:val="00D06A4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"/>
    <w:rsid w:val="00D06A45"/>
    <w:pP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"/>
    <w:rsid w:val="00D06A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"/>
    <w:rsid w:val="00D06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"/>
    <w:rsid w:val="00D06A45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"/>
    <w:rsid w:val="00D06A45"/>
    <w:pPr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"/>
    <w:rsid w:val="00D06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"/>
    <w:rsid w:val="00D06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character" w:customStyle="1" w:styleId="txt">
    <w:name w:val="txt"/>
    <w:rsid w:val="00D06A45"/>
  </w:style>
  <w:style w:type="character" w:customStyle="1" w:styleId="StopkaZnak">
    <w:name w:val="Stopka Znak"/>
    <w:uiPriority w:val="99"/>
    <w:rsid w:val="00D06A45"/>
  </w:style>
  <w:style w:type="paragraph" w:customStyle="1" w:styleId="Tekstpodstawowy1">
    <w:name w:val="Tekst podstawowy1"/>
    <w:basedOn w:val="Normalny"/>
    <w:rsid w:val="00D06A45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character" w:customStyle="1" w:styleId="grame">
    <w:name w:val="grame"/>
    <w:rsid w:val="00D06A45"/>
  </w:style>
  <w:style w:type="paragraph" w:styleId="Bezodstpw">
    <w:name w:val="No Spacing"/>
    <w:uiPriority w:val="1"/>
    <w:qFormat/>
    <w:rsid w:val="00D06A45"/>
    <w:rPr>
      <w:rFonts w:eastAsia="Calibri"/>
      <w:sz w:val="24"/>
      <w:szCs w:val="22"/>
      <w:lang w:eastAsia="en-US"/>
    </w:rPr>
  </w:style>
  <w:style w:type="character" w:customStyle="1" w:styleId="BezodstpwZnak">
    <w:name w:val="Bez odstępów Znak"/>
    <w:rsid w:val="00D06A45"/>
    <w:rPr>
      <w:rFonts w:eastAsia="Calibri"/>
      <w:sz w:val="24"/>
      <w:szCs w:val="22"/>
      <w:lang w:eastAsia="en-US"/>
    </w:rPr>
  </w:style>
  <w:style w:type="character" w:customStyle="1" w:styleId="alb">
    <w:name w:val="a_lb"/>
    <w:rsid w:val="00D06A45"/>
  </w:style>
  <w:style w:type="paragraph" w:styleId="Cytatintensywny">
    <w:name w:val="Intense Quote"/>
    <w:basedOn w:val="Normalny"/>
    <w:next w:val="Normalny"/>
    <w:qFormat/>
    <w:rsid w:val="00D06A45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rsid w:val="00D06A45"/>
    <w:rPr>
      <w:rFonts w:ascii="Calibri" w:hAnsi="Calibri"/>
      <w:b/>
      <w:bCs/>
      <w:i/>
      <w:iCs/>
      <w:color w:val="4F81BD"/>
      <w:sz w:val="22"/>
      <w:szCs w:val="22"/>
    </w:rPr>
  </w:style>
  <w:style w:type="paragraph" w:styleId="Cytat">
    <w:name w:val="Quote"/>
    <w:basedOn w:val="Normalny"/>
    <w:next w:val="Normalny"/>
    <w:qFormat/>
    <w:rsid w:val="00D06A45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rsid w:val="00D06A45"/>
    <w:rPr>
      <w:rFonts w:ascii="Calibri" w:hAnsi="Calibri"/>
      <w:i/>
      <w:iCs/>
      <w:color w:val="000000"/>
      <w:sz w:val="22"/>
      <w:szCs w:val="22"/>
    </w:rPr>
  </w:style>
  <w:style w:type="paragraph" w:customStyle="1" w:styleId="tabulka">
    <w:name w:val="tabulka"/>
    <w:basedOn w:val="Normalny"/>
    <w:rsid w:val="00D06A45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 w:eastAsia="en-US"/>
    </w:rPr>
  </w:style>
  <w:style w:type="character" w:customStyle="1" w:styleId="pktZnak">
    <w:name w:val="pkt Znak"/>
    <w:rsid w:val="00D06A45"/>
    <w:rPr>
      <w:sz w:val="24"/>
    </w:rPr>
  </w:style>
  <w:style w:type="paragraph" w:customStyle="1" w:styleId="TableParagraph">
    <w:name w:val="Table Paragraph"/>
    <w:basedOn w:val="Normalny"/>
    <w:qFormat/>
    <w:rsid w:val="00D06A45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Tekstpodstawowywcity3Znak">
    <w:name w:val="Tekst podstawowy wcięty 3 Znak"/>
    <w:semiHidden/>
    <w:rsid w:val="00D06A4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rsid w:val="00C5287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C52879"/>
    <w:rPr>
      <w:rFonts w:ascii="Times New Roman" w:hAnsi="Times New Roman" w:cs="Times New Roman"/>
      <w:b/>
      <w:bCs/>
      <w:sz w:val="18"/>
      <w:szCs w:val="18"/>
    </w:rPr>
  </w:style>
  <w:style w:type="character" w:customStyle="1" w:styleId="TekstkomentarzaZnak">
    <w:name w:val="Tekst komentarza Znak"/>
    <w:link w:val="Tekstkomentarza"/>
    <w:uiPriority w:val="99"/>
    <w:rsid w:val="00EB009A"/>
  </w:style>
  <w:style w:type="table" w:styleId="Tabela-Siatka">
    <w:name w:val="Table Grid"/>
    <w:basedOn w:val="Standardowy"/>
    <w:uiPriority w:val="59"/>
    <w:rsid w:val="00C94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C91"/>
    <w:rPr>
      <w:b/>
      <w:bCs/>
    </w:rPr>
  </w:style>
  <w:style w:type="character" w:customStyle="1" w:styleId="Nagwek7Znak">
    <w:name w:val="Nagłówek 7 Znak"/>
    <w:link w:val="Nagwek7"/>
    <w:rsid w:val="00612BBD"/>
    <w:rPr>
      <w:rFonts w:ascii="Arial" w:hAnsi="Arial"/>
      <w:b/>
      <w:sz w:val="28"/>
      <w:szCs w:val="24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locked/>
    <w:rsid w:val="000429DA"/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45BB2"/>
  </w:style>
  <w:style w:type="character" w:customStyle="1" w:styleId="Nagwek2Znak">
    <w:name w:val="Nagłówek 2 Znak"/>
    <w:link w:val="Nagwek2"/>
    <w:rsid w:val="00545BB2"/>
    <w:rPr>
      <w:b/>
      <w:bCs/>
      <w:sz w:val="24"/>
      <w:szCs w:val="24"/>
    </w:rPr>
  </w:style>
  <w:style w:type="character" w:customStyle="1" w:styleId="Nagwek3Znak">
    <w:name w:val="Nagłówek 3 Znak"/>
    <w:link w:val="Nagwek3"/>
    <w:rsid w:val="00545BB2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45BB2"/>
    <w:rPr>
      <w:rFonts w:ascii="Arial" w:hAnsi="Arial"/>
      <w:b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545BB2"/>
    <w:rPr>
      <w:b/>
      <w:i/>
      <w:sz w:val="28"/>
      <w:szCs w:val="24"/>
    </w:rPr>
  </w:style>
  <w:style w:type="paragraph" w:styleId="Podtytu">
    <w:name w:val="Subtitle"/>
    <w:basedOn w:val="Normalny"/>
    <w:next w:val="Normalny"/>
    <w:link w:val="PodtytuZnak"/>
    <w:qFormat/>
    <w:rsid w:val="00545BB2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545BB2"/>
    <w:rPr>
      <w:rFonts w:ascii="Cambria" w:hAnsi="Cambria"/>
      <w:sz w:val="24"/>
      <w:szCs w:val="24"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"/>
    <w:rsid w:val="00545BB2"/>
  </w:style>
  <w:style w:type="paragraph" w:customStyle="1" w:styleId="Akapitzlist1">
    <w:name w:val="Akapit z listą1"/>
    <w:basedOn w:val="Normalny"/>
    <w:qFormat/>
    <w:rsid w:val="00545BB2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qFormat/>
    <w:rsid w:val="00545BB2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45BB2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"/>
    <w:rsid w:val="00550A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3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6A45"/>
    <w:pPr>
      <w:keepNext/>
      <w:ind w:left="1620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qFormat/>
    <w:rsid w:val="00D06A45"/>
    <w:pPr>
      <w:keepNext/>
      <w:ind w:left="90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06A45"/>
    <w:pPr>
      <w:keepNext/>
      <w:ind w:left="1620" w:hanging="72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D06A45"/>
    <w:pPr>
      <w:keepNext/>
      <w:ind w:right="570"/>
      <w:jc w:val="right"/>
      <w:outlineLvl w:val="3"/>
    </w:pPr>
    <w:rPr>
      <w:rFonts w:ascii="Arial" w:hAnsi="Arial"/>
      <w:i/>
    </w:rPr>
  </w:style>
  <w:style w:type="paragraph" w:styleId="Nagwek5">
    <w:name w:val="heading 5"/>
    <w:basedOn w:val="Normalny"/>
    <w:next w:val="Normalny"/>
    <w:qFormat/>
    <w:rsid w:val="00D06A45"/>
    <w:pPr>
      <w:keepNext/>
      <w:numPr>
        <w:numId w:val="2"/>
      </w:numPr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D06A45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styleId="Nagwek7">
    <w:name w:val="heading 7"/>
    <w:basedOn w:val="Normalny"/>
    <w:next w:val="Normalny"/>
    <w:link w:val="Nagwek7Znak"/>
    <w:qFormat/>
    <w:rsid w:val="00D06A45"/>
    <w:pPr>
      <w:keepNext/>
      <w:numPr>
        <w:numId w:val="1"/>
      </w:numP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D06A45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qFormat/>
    <w:rsid w:val="00D06A4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06A45"/>
    <w:pPr>
      <w:ind w:left="1620"/>
    </w:pPr>
  </w:style>
  <w:style w:type="paragraph" w:styleId="Tekstpodstawowywcity2">
    <w:name w:val="Body Text Indent 2"/>
    <w:basedOn w:val="Normalny"/>
    <w:semiHidden/>
    <w:rsid w:val="00D06A45"/>
    <w:pPr>
      <w:ind w:left="900"/>
    </w:pPr>
  </w:style>
  <w:style w:type="paragraph" w:styleId="Tekstpodstawowywcity3">
    <w:name w:val="Body Text Indent 3"/>
    <w:basedOn w:val="Normalny"/>
    <w:semiHidden/>
    <w:rsid w:val="00D06A45"/>
    <w:pPr>
      <w:ind w:left="5220"/>
    </w:pPr>
  </w:style>
  <w:style w:type="paragraph" w:styleId="Tekstpodstawowy">
    <w:name w:val="Body Text"/>
    <w:aliases w:val="Regulacje,definicje,moj body text,numerowany,wypunktowanie,bt,b,(F2),Char Znak"/>
    <w:basedOn w:val="Normalny"/>
    <w:qFormat/>
    <w:rsid w:val="00D06A45"/>
    <w:pPr>
      <w:jc w:val="both"/>
    </w:pPr>
    <w:rPr>
      <w:rFonts w:ascii="Arial" w:hAnsi="Arial"/>
      <w:szCs w:val="20"/>
    </w:rPr>
  </w:style>
  <w:style w:type="paragraph" w:customStyle="1" w:styleId="Default">
    <w:name w:val="Default"/>
    <w:rsid w:val="00D06A45"/>
    <w:pPr>
      <w:autoSpaceDE w:val="0"/>
      <w:autoSpaceDN w:val="0"/>
      <w:adjustRightInd w:val="0"/>
    </w:pPr>
    <w:rPr>
      <w:rFonts w:ascii="Arial" w:hAnsi="Arial"/>
      <w:color w:val="000000"/>
      <w:sz w:val="24"/>
      <w:lang w:eastAsia="en-US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uiPriority w:val="34"/>
    <w:qFormat/>
    <w:rsid w:val="00D06A45"/>
    <w:pPr>
      <w:suppressAutoHyphens/>
      <w:ind w:left="708"/>
    </w:pPr>
    <w:rPr>
      <w:lang w:eastAsia="ar-SA"/>
    </w:rPr>
  </w:style>
  <w:style w:type="character" w:customStyle="1" w:styleId="WW8Num21z2">
    <w:name w:val="WW8Num21z2"/>
    <w:rsid w:val="00D06A45"/>
    <w:rPr>
      <w:rFonts w:ascii="Wingdings" w:hAnsi="Wingdings"/>
    </w:rPr>
  </w:style>
  <w:style w:type="paragraph" w:styleId="Tekstpodstawowy2">
    <w:name w:val="Body Text 2"/>
    <w:basedOn w:val="Normalny"/>
    <w:link w:val="Tekstpodstawowy2Znak"/>
    <w:semiHidden/>
    <w:rsid w:val="00D06A45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Nagwek">
    <w:name w:val="header"/>
    <w:basedOn w:val="Normalny"/>
    <w:uiPriority w:val="99"/>
    <w:rsid w:val="00D06A45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semiHidden/>
    <w:rsid w:val="00D06A45"/>
    <w:rPr>
      <w:rFonts w:ascii="Arial" w:hAnsi="Arial"/>
      <w:szCs w:val="20"/>
    </w:rPr>
  </w:style>
  <w:style w:type="paragraph" w:customStyle="1" w:styleId="xl33">
    <w:name w:val="xl33"/>
    <w:basedOn w:val="Normalny"/>
    <w:rsid w:val="00D06A45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styleId="Tekstblokowy">
    <w:name w:val="Block Text"/>
    <w:basedOn w:val="Normalny"/>
    <w:semiHidden/>
    <w:rsid w:val="00D06A45"/>
    <w:pPr>
      <w:ind w:left="-180" w:right="-1010"/>
    </w:pPr>
    <w:rPr>
      <w:rFonts w:ascii="Arial" w:hAnsi="Arial"/>
      <w:b/>
      <w:bCs/>
      <w:sz w:val="23"/>
    </w:rPr>
  </w:style>
  <w:style w:type="paragraph" w:styleId="Lista">
    <w:name w:val="List"/>
    <w:basedOn w:val="Normalny"/>
    <w:semiHidden/>
    <w:rsid w:val="00D06A45"/>
    <w:pPr>
      <w:ind w:left="283" w:hanging="283"/>
    </w:pPr>
  </w:style>
  <w:style w:type="character" w:styleId="Hipercze">
    <w:name w:val="Hyperlink"/>
    <w:semiHidden/>
    <w:rsid w:val="00D06A45"/>
    <w:rPr>
      <w:color w:val="0000FF"/>
      <w:u w:val="single"/>
    </w:rPr>
  </w:style>
  <w:style w:type="paragraph" w:styleId="Zwykytekst">
    <w:name w:val="Plain Text"/>
    <w:basedOn w:val="Normalny"/>
    <w:rsid w:val="00D06A45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D06A45"/>
    <w:rPr>
      <w:sz w:val="20"/>
      <w:szCs w:val="20"/>
    </w:rPr>
  </w:style>
  <w:style w:type="paragraph" w:styleId="Stopka">
    <w:name w:val="footer"/>
    <w:basedOn w:val="Normalny"/>
    <w:uiPriority w:val="99"/>
    <w:rsid w:val="00D06A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rsid w:val="00D06A45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semiHidden/>
    <w:rsid w:val="00D06A45"/>
    <w:rPr>
      <w:vertAlign w:val="superscript"/>
    </w:rPr>
  </w:style>
  <w:style w:type="paragraph" w:customStyle="1" w:styleId="pkt">
    <w:name w:val="pkt"/>
    <w:basedOn w:val="Normalny"/>
    <w:rsid w:val="00D06A45"/>
    <w:pPr>
      <w:spacing w:before="60" w:after="60"/>
      <w:ind w:left="851" w:hanging="295"/>
      <w:jc w:val="both"/>
    </w:pPr>
    <w:rPr>
      <w:szCs w:val="20"/>
    </w:rPr>
  </w:style>
  <w:style w:type="paragraph" w:customStyle="1" w:styleId="Nagwektabeli">
    <w:name w:val="Nagłówek tabeli"/>
    <w:basedOn w:val="Normalny"/>
    <w:rsid w:val="00D06A45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ZwykytekstZnak">
    <w:name w:val="Zwykły tekst Znak"/>
    <w:rsid w:val="00D06A45"/>
    <w:rPr>
      <w:rFonts w:ascii="Courier New" w:hAnsi="Courier New"/>
    </w:rPr>
  </w:style>
  <w:style w:type="character" w:customStyle="1" w:styleId="TekstprzypisudolnegoZnak">
    <w:name w:val="Tekst przypisu dolnego Znak"/>
    <w:basedOn w:val="Domylnaczcionkaakapitu"/>
    <w:semiHidden/>
    <w:rsid w:val="00D06A45"/>
  </w:style>
  <w:style w:type="character" w:styleId="Numerstrony">
    <w:name w:val="page number"/>
    <w:basedOn w:val="Domylnaczcionkaakapitu"/>
    <w:semiHidden/>
    <w:rsid w:val="00D06A45"/>
  </w:style>
  <w:style w:type="character" w:styleId="Odwoaniedokomentarza">
    <w:name w:val="annotation reference"/>
    <w:uiPriority w:val="99"/>
    <w:rsid w:val="00D06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06A45"/>
    <w:rPr>
      <w:sz w:val="20"/>
      <w:szCs w:val="20"/>
    </w:rPr>
  </w:style>
  <w:style w:type="paragraph" w:customStyle="1" w:styleId="Sprechblasentext">
    <w:name w:val="Sprechblasentext"/>
    <w:basedOn w:val="Normalny"/>
    <w:semiHidden/>
    <w:unhideWhenUsed/>
    <w:rsid w:val="00D06A45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D06A45"/>
  </w:style>
  <w:style w:type="character" w:styleId="UyteHipercze">
    <w:name w:val="FollowedHyperlink"/>
    <w:semiHidden/>
    <w:rsid w:val="00D06A45"/>
    <w:rPr>
      <w:color w:val="800080"/>
      <w:u w:val="single"/>
    </w:rPr>
  </w:style>
  <w:style w:type="paragraph" w:styleId="Lista2">
    <w:name w:val="List 2"/>
    <w:basedOn w:val="Normalny"/>
    <w:semiHidden/>
    <w:rsid w:val="00D06A45"/>
    <w:pPr>
      <w:ind w:left="566" w:hanging="283"/>
    </w:pPr>
  </w:style>
  <w:style w:type="character" w:customStyle="1" w:styleId="NagwekZnak">
    <w:name w:val="Nagłówek Znak"/>
    <w:uiPriority w:val="99"/>
    <w:rsid w:val="00D06A45"/>
    <w:rPr>
      <w:sz w:val="24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"/>
    <w:rsid w:val="00D06A45"/>
    <w:rPr>
      <w:rFonts w:ascii="Arial" w:hAnsi="Arial"/>
      <w:sz w:val="24"/>
    </w:rPr>
  </w:style>
  <w:style w:type="paragraph" w:customStyle="1" w:styleId="xl63">
    <w:name w:val="xl6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0">
    <w:name w:val="Nagłówek1"/>
    <w:basedOn w:val="Normalny"/>
    <w:next w:val="Tekstpodstawowy"/>
    <w:rsid w:val="00D06A4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Tekstdymka">
    <w:name w:val="Balloon Text"/>
    <w:basedOn w:val="Normalny"/>
    <w:uiPriority w:val="99"/>
    <w:semiHidden/>
    <w:unhideWhenUsed/>
    <w:rsid w:val="00D06A45"/>
    <w:rPr>
      <w:rFonts w:ascii="Tahoma" w:hAnsi="Tahoma"/>
      <w:sz w:val="16"/>
      <w:szCs w:val="16"/>
    </w:rPr>
  </w:style>
  <w:style w:type="character" w:customStyle="1" w:styleId="TekstdymkaZnak">
    <w:name w:val="Tekst dymka Znak"/>
    <w:uiPriority w:val="99"/>
    <w:semiHidden/>
    <w:rsid w:val="00D06A4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unhideWhenUsed/>
    <w:rsid w:val="00D06A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D06A45"/>
  </w:style>
  <w:style w:type="character" w:styleId="Odwoanieprzypisukocowego">
    <w:name w:val="endnote reference"/>
    <w:semiHidden/>
    <w:unhideWhenUsed/>
    <w:rsid w:val="00D06A45"/>
    <w:rPr>
      <w:vertAlign w:val="superscript"/>
    </w:rPr>
  </w:style>
  <w:style w:type="paragraph" w:customStyle="1" w:styleId="Tekstblokowy1">
    <w:name w:val="Tekst blokowy1"/>
    <w:basedOn w:val="Normalny"/>
    <w:rsid w:val="00D06A45"/>
    <w:pPr>
      <w:suppressAutoHyphens/>
      <w:ind w:left="1701" w:right="-709" w:hanging="1701"/>
    </w:pPr>
    <w:rPr>
      <w:rFonts w:ascii="Arial" w:hAnsi="Arial"/>
      <w:b/>
      <w:sz w:val="20"/>
      <w:szCs w:val="20"/>
      <w:lang w:eastAsia="ar-SA"/>
    </w:rPr>
  </w:style>
  <w:style w:type="paragraph" w:styleId="Tytu">
    <w:name w:val="Title"/>
    <w:basedOn w:val="Normalny"/>
    <w:qFormat/>
    <w:rsid w:val="00D06A45"/>
    <w:pPr>
      <w:widowControl w:val="0"/>
      <w:autoSpaceDE w:val="0"/>
      <w:autoSpaceDN w:val="0"/>
      <w:adjustRightInd w:val="0"/>
      <w:ind w:left="560"/>
      <w:jc w:val="center"/>
    </w:pPr>
    <w:rPr>
      <w:b/>
      <w:bCs/>
      <w:sz w:val="22"/>
      <w:szCs w:val="22"/>
    </w:rPr>
  </w:style>
  <w:style w:type="character" w:customStyle="1" w:styleId="TytuZnak">
    <w:name w:val="Tytuł Znak"/>
    <w:rsid w:val="00D06A45"/>
    <w:rPr>
      <w:b/>
      <w:bCs/>
      <w:sz w:val="22"/>
      <w:szCs w:val="22"/>
    </w:rPr>
  </w:style>
  <w:style w:type="paragraph" w:customStyle="1" w:styleId="xl64">
    <w:name w:val="xl6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"/>
    <w:rsid w:val="00D06A45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"/>
    <w:rsid w:val="00D06A45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"/>
    <w:rsid w:val="00D06A45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"/>
    <w:rsid w:val="00D06A4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"/>
    <w:rsid w:val="00D06A45"/>
    <w:pP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"/>
    <w:rsid w:val="00D06A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"/>
    <w:rsid w:val="00D06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"/>
    <w:rsid w:val="00D06A45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"/>
    <w:rsid w:val="00D06A45"/>
    <w:pPr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"/>
    <w:rsid w:val="00D06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"/>
    <w:rsid w:val="00D06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character" w:customStyle="1" w:styleId="txt">
    <w:name w:val="txt"/>
    <w:rsid w:val="00D06A45"/>
  </w:style>
  <w:style w:type="character" w:customStyle="1" w:styleId="StopkaZnak">
    <w:name w:val="Stopka Znak"/>
    <w:uiPriority w:val="99"/>
    <w:rsid w:val="00D06A45"/>
  </w:style>
  <w:style w:type="paragraph" w:customStyle="1" w:styleId="Tekstpodstawowy1">
    <w:name w:val="Tekst podstawowy1"/>
    <w:basedOn w:val="Normalny"/>
    <w:rsid w:val="00D06A45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character" w:customStyle="1" w:styleId="grame">
    <w:name w:val="grame"/>
    <w:rsid w:val="00D06A45"/>
  </w:style>
  <w:style w:type="paragraph" w:styleId="Bezodstpw">
    <w:name w:val="No Spacing"/>
    <w:uiPriority w:val="1"/>
    <w:qFormat/>
    <w:rsid w:val="00D06A45"/>
    <w:rPr>
      <w:rFonts w:eastAsia="Calibri"/>
      <w:sz w:val="24"/>
      <w:szCs w:val="22"/>
      <w:lang w:eastAsia="en-US"/>
    </w:rPr>
  </w:style>
  <w:style w:type="character" w:customStyle="1" w:styleId="BezodstpwZnak">
    <w:name w:val="Bez odstępów Znak"/>
    <w:rsid w:val="00D06A45"/>
    <w:rPr>
      <w:rFonts w:eastAsia="Calibri"/>
      <w:sz w:val="24"/>
      <w:szCs w:val="22"/>
      <w:lang w:eastAsia="en-US"/>
    </w:rPr>
  </w:style>
  <w:style w:type="character" w:customStyle="1" w:styleId="alb">
    <w:name w:val="a_lb"/>
    <w:rsid w:val="00D06A45"/>
  </w:style>
  <w:style w:type="paragraph" w:styleId="Cytatintensywny">
    <w:name w:val="Intense Quote"/>
    <w:basedOn w:val="Normalny"/>
    <w:next w:val="Normalny"/>
    <w:qFormat/>
    <w:rsid w:val="00D06A45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rsid w:val="00D06A45"/>
    <w:rPr>
      <w:rFonts w:ascii="Calibri" w:hAnsi="Calibri"/>
      <w:b/>
      <w:bCs/>
      <w:i/>
      <w:iCs/>
      <w:color w:val="4F81BD"/>
      <w:sz w:val="22"/>
      <w:szCs w:val="22"/>
    </w:rPr>
  </w:style>
  <w:style w:type="paragraph" w:styleId="Cytat">
    <w:name w:val="Quote"/>
    <w:basedOn w:val="Normalny"/>
    <w:next w:val="Normalny"/>
    <w:qFormat/>
    <w:rsid w:val="00D06A45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rsid w:val="00D06A45"/>
    <w:rPr>
      <w:rFonts w:ascii="Calibri" w:hAnsi="Calibri"/>
      <w:i/>
      <w:iCs/>
      <w:color w:val="000000"/>
      <w:sz w:val="22"/>
      <w:szCs w:val="22"/>
    </w:rPr>
  </w:style>
  <w:style w:type="paragraph" w:customStyle="1" w:styleId="tabulka">
    <w:name w:val="tabulka"/>
    <w:basedOn w:val="Normalny"/>
    <w:rsid w:val="00D06A45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 w:eastAsia="en-US"/>
    </w:rPr>
  </w:style>
  <w:style w:type="character" w:customStyle="1" w:styleId="pktZnak">
    <w:name w:val="pkt Znak"/>
    <w:rsid w:val="00D06A45"/>
    <w:rPr>
      <w:sz w:val="24"/>
    </w:rPr>
  </w:style>
  <w:style w:type="paragraph" w:customStyle="1" w:styleId="TableParagraph">
    <w:name w:val="Table Paragraph"/>
    <w:basedOn w:val="Normalny"/>
    <w:qFormat/>
    <w:rsid w:val="00D06A45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Tekstpodstawowywcity3Znak">
    <w:name w:val="Tekst podstawowy wcięty 3 Znak"/>
    <w:semiHidden/>
    <w:rsid w:val="00D06A4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rsid w:val="00C5287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C52879"/>
    <w:rPr>
      <w:rFonts w:ascii="Times New Roman" w:hAnsi="Times New Roman" w:cs="Times New Roman"/>
      <w:b/>
      <w:bCs/>
      <w:sz w:val="18"/>
      <w:szCs w:val="18"/>
    </w:rPr>
  </w:style>
  <w:style w:type="character" w:customStyle="1" w:styleId="TekstkomentarzaZnak">
    <w:name w:val="Tekst komentarza Znak"/>
    <w:link w:val="Tekstkomentarza"/>
    <w:uiPriority w:val="99"/>
    <w:rsid w:val="00EB009A"/>
  </w:style>
  <w:style w:type="table" w:styleId="Tabela-Siatka">
    <w:name w:val="Table Grid"/>
    <w:basedOn w:val="Standardowy"/>
    <w:uiPriority w:val="59"/>
    <w:rsid w:val="00C94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C91"/>
    <w:rPr>
      <w:b/>
      <w:bCs/>
    </w:rPr>
  </w:style>
  <w:style w:type="character" w:customStyle="1" w:styleId="Nagwek7Znak">
    <w:name w:val="Nagłówek 7 Znak"/>
    <w:link w:val="Nagwek7"/>
    <w:rsid w:val="00612BBD"/>
    <w:rPr>
      <w:rFonts w:ascii="Arial" w:hAnsi="Arial"/>
      <w:b/>
      <w:sz w:val="28"/>
      <w:szCs w:val="24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locked/>
    <w:rsid w:val="000429DA"/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45BB2"/>
  </w:style>
  <w:style w:type="character" w:customStyle="1" w:styleId="Nagwek2Znak">
    <w:name w:val="Nagłówek 2 Znak"/>
    <w:link w:val="Nagwek2"/>
    <w:rsid w:val="00545BB2"/>
    <w:rPr>
      <w:b/>
      <w:bCs/>
      <w:sz w:val="24"/>
      <w:szCs w:val="24"/>
    </w:rPr>
  </w:style>
  <w:style w:type="character" w:customStyle="1" w:styleId="Nagwek3Znak">
    <w:name w:val="Nagłówek 3 Znak"/>
    <w:link w:val="Nagwek3"/>
    <w:rsid w:val="00545BB2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45BB2"/>
    <w:rPr>
      <w:rFonts w:ascii="Arial" w:hAnsi="Arial"/>
      <w:b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545BB2"/>
    <w:rPr>
      <w:b/>
      <w:i/>
      <w:sz w:val="28"/>
      <w:szCs w:val="24"/>
    </w:rPr>
  </w:style>
  <w:style w:type="paragraph" w:styleId="Podtytu">
    <w:name w:val="Subtitle"/>
    <w:basedOn w:val="Normalny"/>
    <w:next w:val="Normalny"/>
    <w:link w:val="PodtytuZnak"/>
    <w:qFormat/>
    <w:rsid w:val="00545BB2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545BB2"/>
    <w:rPr>
      <w:rFonts w:ascii="Cambria" w:hAnsi="Cambria"/>
      <w:sz w:val="24"/>
      <w:szCs w:val="24"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"/>
    <w:rsid w:val="00545BB2"/>
  </w:style>
  <w:style w:type="paragraph" w:customStyle="1" w:styleId="Akapitzlist1">
    <w:name w:val="Akapit z listą1"/>
    <w:basedOn w:val="Normalny"/>
    <w:qFormat/>
    <w:rsid w:val="00545BB2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qFormat/>
    <w:rsid w:val="00545BB2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45BB2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"/>
    <w:rsid w:val="00550AC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25B2-62B5-4713-8C0B-7852F321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1227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SPECJALISTYCZANY</vt:lpstr>
    </vt:vector>
  </TitlesOfParts>
  <Company>x</Company>
  <LinksUpToDate>false</LinksUpToDate>
  <CharactersWithSpaces>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SPECJALISTYCZANY</dc:title>
  <dc:creator>Piotr</dc:creator>
  <cp:lastModifiedBy>Kamila Juszczak</cp:lastModifiedBy>
  <cp:revision>13</cp:revision>
  <cp:lastPrinted>2019-09-02T07:32:00Z</cp:lastPrinted>
  <dcterms:created xsi:type="dcterms:W3CDTF">2020-04-24T09:31:00Z</dcterms:created>
  <dcterms:modified xsi:type="dcterms:W3CDTF">2020-12-23T13:02:00Z</dcterms:modified>
</cp:coreProperties>
</file>